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6AAAD9B6" w:rsidR="00D17C21" w:rsidRPr="001975E8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602027">
        <w:rPr>
          <w:rFonts w:eastAsia="Calibri" w:cs="Arial"/>
          <w:spacing w:val="4"/>
          <w:vertAlign w:val="baseline"/>
          <w:lang w:eastAsia="ar-SA"/>
        </w:rPr>
        <w:t>6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</w:p>
    <w:p w14:paraId="3F410F4F" w14:textId="4B4306AD" w:rsidR="00D17C21" w:rsidRDefault="00D17C21" w:rsidP="0096002D">
      <w:pPr>
        <w:suppressAutoHyphens/>
        <w:spacing w:before="360" w:after="24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>Instytucji Zarządzającej</w:t>
      </w:r>
    </w:p>
    <w:p w14:paraId="6222ECA0" w14:textId="6152DC7D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62785B70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61A271C6" w14:textId="5E54B45B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FF3B097" w14:textId="7FD2C73D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70D02">
        <w:rPr>
          <w:rFonts w:eastAsia="Calibri" w:cs="Arial"/>
          <w:vertAlign w:val="baseline"/>
          <w:lang w:eastAsia="ar-SA"/>
        </w:rPr>
        <w:t>.</w:t>
      </w:r>
    </w:p>
    <w:p w14:paraId="659CB226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476B396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BD391F7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094A18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094A18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5BFD6DB9" w14:textId="77777777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>
        <w:rPr>
          <w:rFonts w:eastAsia="Calibri" w:cs="Arial"/>
          <w:vertAlign w:val="baseline"/>
          <w:lang w:eastAsia="ar-SA"/>
        </w:rPr>
        <w:t>;</w:t>
      </w:r>
    </w:p>
    <w:p w14:paraId="7E940F4F" w14:textId="2F79852C" w:rsidR="0079699E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DAF8B54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>.</w:t>
      </w:r>
    </w:p>
    <w:p w14:paraId="79A2DDFD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3F5131A8" w14:textId="14AEF795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222BE53C" w14:textId="4E4AB134" w:rsidR="009B2DC2" w:rsidRPr="00C0084F" w:rsidRDefault="00CA0FCE" w:rsidP="00C0084F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CA0FCE">
        <w:rPr>
          <w:rFonts w:eastAsia="Calibri" w:cs="Arial"/>
          <w:vertAlign w:val="baseline"/>
          <w:lang w:eastAsia="ar-SA"/>
        </w:rPr>
        <w:t>ePUAP</w:t>
      </w:r>
      <w:proofErr w:type="spellEnd"/>
      <w:r w:rsidRPr="00CA0FCE">
        <w:rPr>
          <w:rFonts w:eastAsia="Calibri" w:cs="Arial"/>
          <w:vertAlign w:val="baseline"/>
          <w:lang w:eastAsia="ar-SA"/>
        </w:rPr>
        <w:t>: /</w:t>
      </w:r>
      <w:proofErr w:type="spellStart"/>
      <w:r w:rsidRPr="00CA0FCE">
        <w:rPr>
          <w:rFonts w:eastAsia="Calibri" w:cs="Arial"/>
          <w:vertAlign w:val="baseline"/>
          <w:lang w:eastAsia="ar-SA"/>
        </w:rPr>
        <w:t>umwm</w:t>
      </w:r>
      <w:proofErr w:type="spellEnd"/>
      <w:r w:rsidRPr="00CA0FCE">
        <w:rPr>
          <w:rFonts w:eastAsia="Calibri" w:cs="Arial"/>
          <w:vertAlign w:val="baseline"/>
          <w:lang w:eastAsia="ar-SA"/>
        </w:rPr>
        <w:t>/</w:t>
      </w:r>
      <w:proofErr w:type="spellStart"/>
      <w:r w:rsidRPr="00CA0FCE">
        <w:rPr>
          <w:rFonts w:eastAsia="Calibri" w:cs="Arial"/>
          <w:vertAlign w:val="baseline"/>
          <w:lang w:eastAsia="ar-SA"/>
        </w:rPr>
        <w:t>SkrytkaESP</w:t>
      </w:r>
      <w:proofErr w:type="spellEnd"/>
      <w:r w:rsidRPr="00CA0FCE">
        <w:rPr>
          <w:rFonts w:eastAsia="Calibri" w:cs="Arial"/>
          <w:vertAlign w:val="baseline"/>
          <w:lang w:eastAsia="ar-SA"/>
        </w:rPr>
        <w:t>. Administrator wyznaczył inspektora ochrony danych (IOD), z którym można skontaktować się pod adresem e-mail: iod@mazovia.pl</w:t>
      </w:r>
    </w:p>
    <w:sectPr w:rsidR="009B2DC2" w:rsidRPr="00C0084F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25FAC" w14:textId="77777777" w:rsidR="00EA13F4" w:rsidRDefault="00EA13F4" w:rsidP="00D17C21">
      <w:pPr>
        <w:spacing w:before="0" w:after="0" w:line="240" w:lineRule="auto"/>
      </w:pPr>
      <w:r>
        <w:separator/>
      </w:r>
    </w:p>
  </w:endnote>
  <w:endnote w:type="continuationSeparator" w:id="0">
    <w:p w14:paraId="70B652E4" w14:textId="77777777" w:rsidR="00EA13F4" w:rsidRDefault="00EA13F4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552CC" w14:textId="77777777" w:rsidR="00EA13F4" w:rsidRDefault="00EA13F4" w:rsidP="00D17C21">
      <w:pPr>
        <w:spacing w:before="0" w:after="0" w:line="240" w:lineRule="auto"/>
      </w:pPr>
      <w:r>
        <w:separator/>
      </w:r>
    </w:p>
  </w:footnote>
  <w:footnote w:type="continuationSeparator" w:id="0">
    <w:p w14:paraId="71403CA2" w14:textId="77777777" w:rsidR="00EA13F4" w:rsidRDefault="00EA13F4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Default="00485932" w:rsidP="0096002D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Rozporządzenie Parlamentu Europejskiego i Rady (UE) 2016/679 z </w:t>
      </w:r>
      <w:r w:rsidR="00E75128">
        <w:rPr>
          <w:rFonts w:ascii="Arial" w:hAnsi="Arial" w:cs="Arial"/>
          <w:sz w:val="18"/>
          <w:szCs w:val="18"/>
        </w:rPr>
        <w:t xml:space="preserve">dnia </w:t>
      </w:r>
      <w:r>
        <w:rPr>
          <w:rFonts w:ascii="Arial" w:hAnsi="Arial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>
        <w:rPr>
          <w:rFonts w:ascii="Arial" w:hAnsi="Arial" w:cs="Arial"/>
          <w:sz w:val="18"/>
          <w:szCs w:val="18"/>
        </w:rPr>
        <w:t xml:space="preserve"> oraz uchylenia dyrektywy 95/46/WE (ogólne rozporządzenie o ochronie danych)</w:t>
      </w:r>
      <w:r>
        <w:rPr>
          <w:rFonts w:ascii="Arial" w:hAnsi="Arial" w:cs="Arial"/>
          <w:sz w:val="18"/>
          <w:szCs w:val="18"/>
        </w:rPr>
        <w:t xml:space="preserve"> (Dz. Urz. UE L 119 z 04.05.2016, str. 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zm.).</w:t>
      </w:r>
    </w:p>
  </w:footnote>
  <w:footnote w:id="2">
    <w:p w14:paraId="3F5E5C9F" w14:textId="77777777" w:rsidR="00485932" w:rsidRDefault="00485932" w:rsidP="0096002D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96002D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94A18"/>
    <w:rsid w:val="000A4B80"/>
    <w:rsid w:val="000C1EC2"/>
    <w:rsid w:val="000F14BB"/>
    <w:rsid w:val="00103DDD"/>
    <w:rsid w:val="001107DE"/>
    <w:rsid w:val="00142D73"/>
    <w:rsid w:val="00182BD1"/>
    <w:rsid w:val="00183E18"/>
    <w:rsid w:val="001975E8"/>
    <w:rsid w:val="001F747C"/>
    <w:rsid w:val="002038F5"/>
    <w:rsid w:val="00212CAA"/>
    <w:rsid w:val="00222D1B"/>
    <w:rsid w:val="00286E84"/>
    <w:rsid w:val="002A06B1"/>
    <w:rsid w:val="002A0B0B"/>
    <w:rsid w:val="002A16C4"/>
    <w:rsid w:val="002B3251"/>
    <w:rsid w:val="002D184D"/>
    <w:rsid w:val="002F0D79"/>
    <w:rsid w:val="003F689C"/>
    <w:rsid w:val="00401D1B"/>
    <w:rsid w:val="00437745"/>
    <w:rsid w:val="00485932"/>
    <w:rsid w:val="004B2D93"/>
    <w:rsid w:val="00520E19"/>
    <w:rsid w:val="00536E28"/>
    <w:rsid w:val="00587FD6"/>
    <w:rsid w:val="00602027"/>
    <w:rsid w:val="0061140F"/>
    <w:rsid w:val="00625F1C"/>
    <w:rsid w:val="0064101F"/>
    <w:rsid w:val="00675C7E"/>
    <w:rsid w:val="00686080"/>
    <w:rsid w:val="006B3F61"/>
    <w:rsid w:val="00774444"/>
    <w:rsid w:val="00787B0D"/>
    <w:rsid w:val="0079699E"/>
    <w:rsid w:val="00800F49"/>
    <w:rsid w:val="00843895"/>
    <w:rsid w:val="0089707A"/>
    <w:rsid w:val="008C7936"/>
    <w:rsid w:val="008E4B2B"/>
    <w:rsid w:val="009113E9"/>
    <w:rsid w:val="0096002D"/>
    <w:rsid w:val="009B2DC2"/>
    <w:rsid w:val="009D0936"/>
    <w:rsid w:val="009D09FB"/>
    <w:rsid w:val="00A32305"/>
    <w:rsid w:val="00A32DAC"/>
    <w:rsid w:val="00A54FA4"/>
    <w:rsid w:val="00AE3A8E"/>
    <w:rsid w:val="00B0548F"/>
    <w:rsid w:val="00B70D02"/>
    <w:rsid w:val="00BA6453"/>
    <w:rsid w:val="00BE0B5E"/>
    <w:rsid w:val="00C0084F"/>
    <w:rsid w:val="00C170AD"/>
    <w:rsid w:val="00C860EE"/>
    <w:rsid w:val="00CA0FCE"/>
    <w:rsid w:val="00D17C21"/>
    <w:rsid w:val="00D24521"/>
    <w:rsid w:val="00D81391"/>
    <w:rsid w:val="00DB4464"/>
    <w:rsid w:val="00DB4D7A"/>
    <w:rsid w:val="00DE101B"/>
    <w:rsid w:val="00E75128"/>
    <w:rsid w:val="00EA13F4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41</cp:revision>
  <cp:lastPrinted>2023-02-08T10:35:00Z</cp:lastPrinted>
  <dcterms:created xsi:type="dcterms:W3CDTF">2023-02-07T13:32:00Z</dcterms:created>
  <dcterms:modified xsi:type="dcterms:W3CDTF">2023-06-13T06:30:00Z</dcterms:modified>
</cp:coreProperties>
</file>