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54CFE" w14:textId="104234ED" w:rsidR="00DE7EC6" w:rsidRPr="00F27C83" w:rsidRDefault="00834AB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 xml:space="preserve">                                                                                                      </w:t>
      </w:r>
      <w:r w:rsidR="00DE7EC6" w:rsidRPr="00F27C83">
        <w:rPr>
          <w:rFonts w:ascii="Arial" w:hAnsi="Arial" w:cs="Arial"/>
          <w:b/>
          <w:i/>
          <w:iCs/>
          <w:sz w:val="20"/>
          <w:szCs w:val="20"/>
        </w:rPr>
        <w:t>Załącznik Nr 1</w:t>
      </w:r>
    </w:p>
    <w:p w14:paraId="542796F8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t>do Regulaminu dokonywania przez Starostę Płońskiego refundacji kosztów wyposażenia lub doposażenia stanowiska pracy</w:t>
      </w:r>
    </w:p>
    <w:p w14:paraId="0DD79B1D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4"/>
          <w:szCs w:val="24"/>
        </w:rPr>
      </w:pPr>
    </w:p>
    <w:p w14:paraId="2366540B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………………………………….</w:t>
      </w:r>
      <w:r w:rsidRPr="00F27C83">
        <w:rPr>
          <w:rFonts w:ascii="Arial" w:hAnsi="Arial" w:cs="Arial"/>
          <w:sz w:val="24"/>
          <w:szCs w:val="24"/>
        </w:rPr>
        <w:tab/>
      </w:r>
      <w:r w:rsidRPr="00F27C83">
        <w:rPr>
          <w:rFonts w:ascii="Arial" w:hAnsi="Arial" w:cs="Arial"/>
          <w:sz w:val="24"/>
          <w:szCs w:val="24"/>
        </w:rPr>
        <w:tab/>
      </w:r>
      <w:r w:rsidRPr="00F27C83">
        <w:rPr>
          <w:rFonts w:ascii="Arial" w:hAnsi="Arial" w:cs="Arial"/>
          <w:sz w:val="24"/>
          <w:szCs w:val="24"/>
        </w:rPr>
        <w:tab/>
      </w:r>
      <w:r w:rsidRPr="00F27C83">
        <w:rPr>
          <w:rFonts w:ascii="Arial" w:hAnsi="Arial" w:cs="Arial"/>
          <w:sz w:val="24"/>
          <w:szCs w:val="24"/>
        </w:rPr>
        <w:tab/>
      </w:r>
      <w:r w:rsidRPr="00F27C83">
        <w:rPr>
          <w:rFonts w:ascii="Arial" w:hAnsi="Arial" w:cs="Arial"/>
          <w:sz w:val="24"/>
          <w:szCs w:val="24"/>
        </w:rPr>
        <w:tab/>
        <w:t>………………………...</w:t>
      </w:r>
    </w:p>
    <w:p w14:paraId="27B2FFCA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(pieczęć firmowa)</w:t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  <w:t>(miejscowość i data)</w:t>
      </w:r>
    </w:p>
    <w:p w14:paraId="190BC166" w14:textId="77777777" w:rsidR="00DE7EC6" w:rsidRPr="00F27C83" w:rsidRDefault="00DE7EC6" w:rsidP="000D317E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730737CC" w14:textId="77777777" w:rsidR="00DE7EC6" w:rsidRPr="00F27C83" w:rsidRDefault="00DE7EC6" w:rsidP="000D317E">
      <w:pPr>
        <w:spacing w:line="276" w:lineRule="auto"/>
        <w:ind w:left="5664"/>
        <w:rPr>
          <w:rFonts w:ascii="Arial" w:hAnsi="Arial" w:cs="Arial"/>
          <w:b/>
          <w:sz w:val="24"/>
          <w:szCs w:val="24"/>
        </w:rPr>
      </w:pPr>
      <w:r w:rsidRPr="00F27C83">
        <w:rPr>
          <w:rFonts w:ascii="Arial" w:hAnsi="Arial" w:cs="Arial"/>
          <w:b/>
          <w:sz w:val="24"/>
          <w:szCs w:val="24"/>
        </w:rPr>
        <w:t>Starosta Płoński</w:t>
      </w:r>
      <w:r w:rsidRPr="00F27C83">
        <w:rPr>
          <w:rFonts w:ascii="Arial" w:hAnsi="Arial" w:cs="Arial"/>
          <w:b/>
          <w:sz w:val="24"/>
          <w:szCs w:val="24"/>
        </w:rPr>
        <w:br/>
        <w:t xml:space="preserve">za pośrednictwem </w:t>
      </w:r>
      <w:r w:rsidRPr="00F27C83">
        <w:rPr>
          <w:rFonts w:ascii="Arial" w:hAnsi="Arial" w:cs="Arial"/>
          <w:b/>
          <w:sz w:val="24"/>
          <w:szCs w:val="24"/>
        </w:rPr>
        <w:br/>
        <w:t xml:space="preserve">Powiatowy Urząd Pracy  </w:t>
      </w:r>
      <w:r w:rsidRPr="00F27C83">
        <w:rPr>
          <w:rFonts w:ascii="Arial" w:hAnsi="Arial" w:cs="Arial"/>
          <w:b/>
          <w:sz w:val="24"/>
          <w:szCs w:val="24"/>
        </w:rPr>
        <w:br/>
        <w:t>w Płońsku</w:t>
      </w:r>
    </w:p>
    <w:p w14:paraId="59A72A17" w14:textId="77777777" w:rsidR="001616FA" w:rsidRDefault="001616FA" w:rsidP="000D317E">
      <w:pPr>
        <w:pStyle w:val="Tekstpodstawowy"/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3A14CE5" w14:textId="2E1B3997" w:rsidR="007F7954" w:rsidRPr="007F7954" w:rsidRDefault="007F7954" w:rsidP="000D317E">
      <w:pPr>
        <w:shd w:val="clear" w:color="auto" w:fill="FFFFFF"/>
        <w:suppressAutoHyphens/>
        <w:spacing w:after="0" w:line="276" w:lineRule="auto"/>
        <w:ind w:firstLine="360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7F7954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Wniosek o  refundację  kosztów wyposażenia lub doposażenia stanowiska pracy</w:t>
      </w:r>
      <w:r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 </w:t>
      </w:r>
      <w:r w:rsidRPr="007F7954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dla skierowanego bezrobotnego lub skierowanego poszukującego pracy</w:t>
      </w:r>
    </w:p>
    <w:p w14:paraId="0CE0E541" w14:textId="77777777" w:rsidR="007F7954" w:rsidRDefault="007F7954" w:rsidP="000D317E">
      <w:pPr>
        <w:shd w:val="clear" w:color="auto" w:fill="FFFFFF"/>
        <w:suppressAutoHyphens/>
        <w:spacing w:after="0" w:line="276" w:lineRule="auto"/>
        <w:ind w:firstLine="360"/>
        <w:jc w:val="center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7F7954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 xml:space="preserve">niezatrudnionego i niewykonującego innej pracy zarobkowej opiekuna osoby niepełnosprawnej </w:t>
      </w:r>
    </w:p>
    <w:p w14:paraId="4AAFFADA" w14:textId="77777777" w:rsidR="007F7954" w:rsidRDefault="007F7954" w:rsidP="000D317E">
      <w:pPr>
        <w:shd w:val="clear" w:color="auto" w:fill="FFFFFF"/>
        <w:suppressAutoHyphens/>
        <w:spacing w:after="0" w:line="276" w:lineRule="auto"/>
        <w:ind w:firstLine="360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</w:p>
    <w:p w14:paraId="7F95D12A" w14:textId="2AC7B679" w:rsidR="009C3D25" w:rsidRPr="007F7954" w:rsidRDefault="009C3D25" w:rsidP="000D317E">
      <w:pPr>
        <w:shd w:val="clear" w:color="auto" w:fill="FFFFFF"/>
        <w:suppressAutoHyphens/>
        <w:spacing w:after="0" w:line="276" w:lineRule="auto"/>
        <w:ind w:firstLine="360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7F7954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Podstawa prawna</w:t>
      </w:r>
      <w:r w:rsidRPr="007F7954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:</w:t>
      </w:r>
    </w:p>
    <w:p w14:paraId="155E6331" w14:textId="7349AD55" w:rsidR="001616FA" w:rsidRPr="001616FA" w:rsidRDefault="007F7954" w:rsidP="000D317E">
      <w:pPr>
        <w:pStyle w:val="Akapitzlist"/>
        <w:numPr>
          <w:ilvl w:val="0"/>
          <w:numId w:val="8"/>
        </w:numPr>
        <w:shd w:val="clear" w:color="auto" w:fill="FFFFFF"/>
        <w:tabs>
          <w:tab w:val="left" w:pos="426"/>
          <w:tab w:val="num" w:pos="1728"/>
          <w:tab w:val="left" w:pos="1800"/>
        </w:tabs>
        <w:rPr>
          <w:rFonts w:ascii="Arial" w:hAnsi="Arial" w:cs="Arial"/>
          <w:sz w:val="24"/>
          <w:szCs w:val="24"/>
        </w:rPr>
      </w:pPr>
      <w:r w:rsidRPr="007F7954">
        <w:rPr>
          <w:rFonts w:ascii="Arial" w:hAnsi="Arial" w:cs="Arial"/>
          <w:sz w:val="24"/>
          <w:szCs w:val="24"/>
        </w:rPr>
        <w:t>Art. 154  oraz 155 ustawy  z dnia 20.03.2025 r. o rynku pracy i służbach zatrudnienia</w:t>
      </w:r>
      <w:r w:rsidR="001616FA" w:rsidRPr="001616FA">
        <w:rPr>
          <w:rFonts w:ascii="Arial" w:hAnsi="Arial" w:cs="Arial"/>
          <w:sz w:val="24"/>
          <w:szCs w:val="24"/>
        </w:rPr>
        <w:t>,</w:t>
      </w:r>
    </w:p>
    <w:p w14:paraId="61100858" w14:textId="374B041A" w:rsidR="001616FA" w:rsidRPr="001616FA" w:rsidRDefault="001616FA" w:rsidP="000D317E">
      <w:pPr>
        <w:pStyle w:val="Akapitzlist"/>
        <w:numPr>
          <w:ilvl w:val="0"/>
          <w:numId w:val="8"/>
        </w:numPr>
        <w:shd w:val="clear" w:color="auto" w:fill="FFFFFF"/>
        <w:tabs>
          <w:tab w:val="left" w:pos="360"/>
          <w:tab w:val="num" w:pos="1728"/>
        </w:tabs>
        <w:rPr>
          <w:rFonts w:ascii="Arial" w:hAnsi="Arial" w:cs="Arial"/>
          <w:sz w:val="24"/>
          <w:szCs w:val="24"/>
        </w:rPr>
      </w:pPr>
      <w:r w:rsidRPr="001616FA">
        <w:rPr>
          <w:rFonts w:ascii="Arial" w:hAnsi="Arial" w:cs="Arial"/>
          <w:sz w:val="24"/>
          <w:szCs w:val="24"/>
        </w:rPr>
        <w:t>Rozporządzenie Ministra Rodziny, Pracy i Polityki Społecznej z dnia 14 lipca 2017 r. w sprawie dokonywania z Funduszu Pracy refundacji kosztów wyposażenia lub doposażenia stanowiska pracy oraz przyznawania środków na podjęcie działalności gospodarczej, zwane dalej „Rozporządzeniem”,</w:t>
      </w:r>
    </w:p>
    <w:p w14:paraId="3F1D04FD" w14:textId="53E9263F" w:rsidR="001616FA" w:rsidRPr="001616FA" w:rsidRDefault="001616FA" w:rsidP="000D317E">
      <w:pPr>
        <w:pStyle w:val="Akapitzlist"/>
        <w:numPr>
          <w:ilvl w:val="0"/>
          <w:numId w:val="8"/>
        </w:numPr>
        <w:tabs>
          <w:tab w:val="left" w:pos="426"/>
          <w:tab w:val="num" w:pos="1728"/>
          <w:tab w:val="left" w:pos="1800"/>
        </w:tabs>
        <w:rPr>
          <w:rFonts w:ascii="Arial" w:hAnsi="Arial" w:cs="Arial"/>
          <w:sz w:val="24"/>
          <w:szCs w:val="24"/>
          <w:shd w:val="clear" w:color="auto" w:fill="FFFF00"/>
        </w:rPr>
      </w:pPr>
      <w:r w:rsidRPr="001616FA">
        <w:rPr>
          <w:rFonts w:ascii="Arial" w:hAnsi="Arial" w:cs="Arial"/>
          <w:color w:val="000000"/>
          <w:sz w:val="24"/>
          <w:szCs w:val="24"/>
          <w:lang w:eastAsia="pl-PL"/>
        </w:rPr>
        <w:t>Ustawa z dnia 13 kwietnia 2022 r. o szczególnych rozwiązaniach w zakresie przeciwdziałania wspieraniu agresji na Ukrainę oraz służących ochronie bezpieczeństwa narodowego która weszła w życie 16 kwietnia 2022 r.</w:t>
      </w:r>
    </w:p>
    <w:p w14:paraId="3AC56663" w14:textId="1722E44E" w:rsidR="00DE7EC6" w:rsidRPr="00131CE0" w:rsidRDefault="00DE7EC6" w:rsidP="000D317E">
      <w:pPr>
        <w:tabs>
          <w:tab w:val="left" w:pos="426"/>
          <w:tab w:val="left" w:pos="1800"/>
        </w:tabs>
        <w:suppressAutoHyphens/>
        <w:spacing w:after="0" w:line="276" w:lineRule="auto"/>
        <w:ind w:left="426"/>
        <w:rPr>
          <w:rFonts w:ascii="Arial" w:eastAsia="Times New Roman" w:hAnsi="Arial" w:cs="Arial"/>
          <w:kern w:val="0"/>
          <w:sz w:val="24"/>
          <w:szCs w:val="24"/>
          <w:shd w:val="clear" w:color="auto" w:fill="FFFF00"/>
          <w:lang w:eastAsia="ar-SA"/>
          <w14:ligatures w14:val="none"/>
        </w:rPr>
      </w:pPr>
    </w:p>
    <w:tbl>
      <w:tblPr>
        <w:tblW w:w="907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7EC6" w:rsidRPr="00F27C83" w14:paraId="303C2700" w14:textId="77777777" w:rsidTr="007C350B">
        <w:trPr>
          <w:trHeight w:val="3873"/>
          <w:jc w:val="center"/>
        </w:trPr>
        <w:tc>
          <w:tcPr>
            <w:tcW w:w="9072" w:type="dxa"/>
            <w:vAlign w:val="center"/>
          </w:tcPr>
          <w:p w14:paraId="41F5A65A" w14:textId="77777777" w:rsidR="00DE7EC6" w:rsidRPr="00F27C83" w:rsidRDefault="00DE7EC6" w:rsidP="000D317E">
            <w:pPr>
              <w:spacing w:line="276" w:lineRule="auto"/>
              <w:ind w:left="3117" w:right="212" w:firstLine="709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  <w:lastRenderedPageBreak/>
              <w:t>Pouczenie:</w:t>
            </w:r>
          </w:p>
          <w:p w14:paraId="07FBA1FE" w14:textId="4739ED7E" w:rsidR="00DE7EC6" w:rsidRPr="00F27C83" w:rsidRDefault="00DE7EC6" w:rsidP="000D317E">
            <w:pPr>
              <w:numPr>
                <w:ilvl w:val="0"/>
                <w:numId w:val="13"/>
              </w:numPr>
              <w:spacing w:after="0" w:line="276" w:lineRule="auto"/>
              <w:ind w:right="212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Przed wypełnieniem wniosku </w:t>
            </w:r>
            <w:r w:rsidRPr="00F27C83"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  <w:t>należy</w:t>
            </w:r>
            <w:r w:rsidRPr="00F27C8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zapoznać się z</w:t>
            </w:r>
            <w:r w:rsidR="00684FD8">
              <w:t xml:space="preserve"> </w:t>
            </w:r>
            <w:r w:rsidR="00684FD8" w:rsidRPr="00684FD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§ 7</w:t>
            </w:r>
            <w:r w:rsidR="009A3A8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oraz</w:t>
            </w:r>
            <w:r w:rsidR="00CE1DA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CE1DA1" w:rsidRPr="00CE1DA1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§</w:t>
            </w:r>
            <w:r w:rsidR="00684FD8" w:rsidRPr="00684FD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16-20 </w:t>
            </w:r>
            <w:r w:rsidRPr="00F27C8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„Regulamin</w:t>
            </w:r>
            <w:r w:rsidR="00684FD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</w:t>
            </w:r>
            <w:r w:rsidRPr="00F27C8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dokonywania przez Starostę Płońskiego refundacji kosztów wyposażenia lub doposażenia stanowiska pracy</w:t>
            </w:r>
            <w:r w:rsidR="00684FD8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”</w:t>
            </w:r>
            <w:r w:rsidRPr="00F27C8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, który dostępny jest na stronie internetowej </w:t>
            </w:r>
            <w:hyperlink r:id="rId8" w:history="1">
              <w:r w:rsidRPr="00F27C83">
                <w:rPr>
                  <w:rFonts w:ascii="Arial" w:hAnsi="Arial" w:cs="Arial"/>
                  <w:bCs/>
                  <w:color w:val="0070C0"/>
                  <w:sz w:val="24"/>
                  <w:szCs w:val="24"/>
                  <w:u w:val="single"/>
                  <w:lang w:eastAsia="pl-PL"/>
                </w:rPr>
                <w:t>plonsk.praca.gov.pl</w:t>
              </w:r>
            </w:hyperlink>
          </w:p>
          <w:p w14:paraId="5B8231D6" w14:textId="77777777" w:rsidR="00DE7EC6" w:rsidRPr="00F27C83" w:rsidRDefault="00DE7EC6" w:rsidP="000D317E">
            <w:pPr>
              <w:numPr>
                <w:ilvl w:val="0"/>
                <w:numId w:val="13"/>
              </w:numPr>
              <w:spacing w:after="0" w:line="276" w:lineRule="auto"/>
              <w:ind w:right="21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27C83">
              <w:rPr>
                <w:rFonts w:ascii="Arial" w:hAnsi="Arial" w:cs="Arial"/>
                <w:sz w:val="24"/>
                <w:szCs w:val="24"/>
                <w:lang w:eastAsia="pl-PL"/>
              </w:rPr>
              <w:t>Wniosek może zostać uwzględniony tylko w przypadku, gdy jest kompletny i prawidłowo sporządzony;</w:t>
            </w:r>
          </w:p>
          <w:p w14:paraId="2CBED129" w14:textId="77777777" w:rsidR="00DE7EC6" w:rsidRPr="00F27C83" w:rsidRDefault="00DE7EC6" w:rsidP="000D317E">
            <w:pPr>
              <w:numPr>
                <w:ilvl w:val="0"/>
                <w:numId w:val="13"/>
              </w:numPr>
              <w:spacing w:after="0" w:line="276" w:lineRule="auto"/>
              <w:ind w:right="21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27C83">
              <w:rPr>
                <w:rFonts w:ascii="Arial" w:hAnsi="Arial" w:cs="Arial"/>
                <w:sz w:val="24"/>
                <w:szCs w:val="24"/>
                <w:lang w:eastAsia="pl-PL"/>
              </w:rPr>
              <w:t>Złożenie wniosku nie gwarantuje przyznania refundacji;</w:t>
            </w:r>
          </w:p>
          <w:p w14:paraId="2F6AD362" w14:textId="77777777" w:rsidR="00DE7EC6" w:rsidRPr="00F27C83" w:rsidRDefault="00DE7EC6" w:rsidP="000D317E">
            <w:pPr>
              <w:numPr>
                <w:ilvl w:val="0"/>
                <w:numId w:val="13"/>
              </w:numPr>
              <w:spacing w:after="0" w:line="276" w:lineRule="auto"/>
              <w:ind w:right="212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27C83">
              <w:rPr>
                <w:rFonts w:ascii="Arial" w:hAnsi="Arial" w:cs="Arial"/>
                <w:sz w:val="24"/>
                <w:szCs w:val="24"/>
                <w:lang w:eastAsia="pl-PL"/>
              </w:rPr>
              <w:t>Od negatywnego stanowiska Starosty Płońskiego nie przysługuje odwołanie, zawarcie umowy następuje w drodze oświadczenia woli stron i żadnej nie przysługuje roszczenie o jej zawarcie.</w:t>
            </w:r>
          </w:p>
        </w:tc>
      </w:tr>
    </w:tbl>
    <w:p w14:paraId="6804382A" w14:textId="404988A0" w:rsidR="00684FD8" w:rsidRPr="000D317E" w:rsidRDefault="00DE7EC6" w:rsidP="000D317E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F27C83">
        <w:rPr>
          <w:rFonts w:ascii="Arial" w:hAnsi="Arial" w:cs="Arial"/>
          <w:b/>
          <w:sz w:val="24"/>
          <w:szCs w:val="24"/>
          <w:u w:val="single"/>
        </w:rPr>
        <w:t>UWAGA:</w:t>
      </w:r>
      <w:r w:rsidRPr="00F27C83">
        <w:rPr>
          <w:rFonts w:ascii="Arial" w:hAnsi="Arial" w:cs="Arial"/>
          <w:b/>
          <w:sz w:val="24"/>
          <w:szCs w:val="24"/>
          <w:u w:val="single"/>
        </w:rPr>
        <w:br/>
      </w:r>
      <w:r w:rsidRPr="00F27C83">
        <w:rPr>
          <w:rFonts w:ascii="Arial" w:hAnsi="Arial" w:cs="Arial"/>
          <w:b/>
          <w:sz w:val="24"/>
          <w:szCs w:val="24"/>
        </w:rPr>
        <w:t xml:space="preserve">1/ W celu właściwego wypełnienia wniosku, prosimy o staranne jego przeczytanie. Obejmuje on zestaw zagadnień, których znajomość jest niezbędna do przeprowadzenia kompleksowej analizy formalnej i finansowej przedsięwzięcia i podjęcia przez PUP właściwej decyzji. Prosimy o dołożenie wszelkich starań, aby precyzyjnie odpowiedzieć na wszystkie pytania. Tylko wtedy będzie możliwa prawidłowa ocena planowanego przez Państwa przedsięwzięcia i pomoc w jego realizacji. </w:t>
      </w:r>
      <w:r w:rsidRPr="00F27C83">
        <w:rPr>
          <w:rFonts w:ascii="Arial" w:hAnsi="Arial" w:cs="Arial"/>
          <w:b/>
          <w:sz w:val="24"/>
          <w:szCs w:val="24"/>
          <w:u w:val="single"/>
        </w:rPr>
        <w:br/>
      </w:r>
      <w:r w:rsidRPr="00F27C83">
        <w:rPr>
          <w:rFonts w:ascii="Arial" w:hAnsi="Arial" w:cs="Arial"/>
          <w:b/>
          <w:sz w:val="24"/>
          <w:szCs w:val="24"/>
        </w:rPr>
        <w:t xml:space="preserve">2/ Każdy punkt wniosku powinien być wypełniony w sposób czytelny. </w:t>
      </w:r>
      <w:r w:rsidRPr="00F27C83">
        <w:rPr>
          <w:rFonts w:ascii="Arial" w:hAnsi="Arial" w:cs="Arial"/>
          <w:b/>
          <w:sz w:val="24"/>
          <w:szCs w:val="24"/>
          <w:u w:val="single"/>
        </w:rPr>
        <w:br/>
      </w:r>
      <w:r w:rsidRPr="00F27C83">
        <w:rPr>
          <w:rFonts w:ascii="Arial" w:hAnsi="Arial" w:cs="Arial"/>
          <w:b/>
          <w:sz w:val="24"/>
          <w:szCs w:val="24"/>
        </w:rPr>
        <w:t>3/ Rozpatrzeniu będzie podlegał tylko wniosek kompletny i prawidłowo</w:t>
      </w:r>
      <w:r w:rsidR="0012091E">
        <w:rPr>
          <w:rFonts w:ascii="Arial" w:hAnsi="Arial" w:cs="Arial"/>
          <w:b/>
          <w:sz w:val="24"/>
          <w:szCs w:val="24"/>
        </w:rPr>
        <w:t xml:space="preserve"> </w:t>
      </w:r>
      <w:r w:rsidRPr="00F27C83">
        <w:rPr>
          <w:rFonts w:ascii="Arial" w:hAnsi="Arial" w:cs="Arial"/>
          <w:b/>
          <w:sz w:val="24"/>
          <w:szCs w:val="24"/>
        </w:rPr>
        <w:t>sporządzon</w:t>
      </w:r>
      <w:r w:rsidR="00E34E6C">
        <w:rPr>
          <w:rFonts w:ascii="Arial" w:hAnsi="Arial" w:cs="Arial"/>
          <w:b/>
          <w:sz w:val="24"/>
          <w:szCs w:val="24"/>
        </w:rPr>
        <w:t>y</w:t>
      </w:r>
      <w:r w:rsidRPr="00F27C83">
        <w:rPr>
          <w:rFonts w:ascii="Arial" w:hAnsi="Arial" w:cs="Arial"/>
          <w:b/>
          <w:sz w:val="24"/>
          <w:szCs w:val="24"/>
        </w:rPr>
        <w:t>.</w:t>
      </w:r>
    </w:p>
    <w:p w14:paraId="546B5175" w14:textId="772E4CBE" w:rsidR="00DE7EC6" w:rsidRPr="00F27C83" w:rsidRDefault="00DE7EC6" w:rsidP="000D317E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ind w:left="360" w:hanging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b/>
          <w:sz w:val="24"/>
          <w:szCs w:val="24"/>
          <w:u w:val="single"/>
        </w:rPr>
        <w:t>DANE DOTYCZĄCE WNIOSKODAWCY</w:t>
      </w:r>
      <w:r w:rsidRPr="00F27C83">
        <w:rPr>
          <w:rFonts w:ascii="Arial" w:hAnsi="Arial" w:cs="Arial"/>
          <w:b/>
          <w:sz w:val="24"/>
          <w:szCs w:val="24"/>
        </w:rPr>
        <w:t>:</w:t>
      </w:r>
    </w:p>
    <w:p w14:paraId="3420DB68" w14:textId="4B8A98D6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Nazwa </w:t>
      </w:r>
      <w:r w:rsidR="007F7954">
        <w:rPr>
          <w:rFonts w:ascii="Arial" w:hAnsi="Arial" w:cs="Arial"/>
          <w:sz w:val="24"/>
          <w:szCs w:val="24"/>
        </w:rPr>
        <w:t>wnioskodawcy</w:t>
      </w:r>
      <w:r w:rsidRPr="00F27C83">
        <w:rPr>
          <w:rFonts w:ascii="Arial" w:hAnsi="Arial" w:cs="Arial"/>
          <w:sz w:val="24"/>
          <w:szCs w:val="24"/>
        </w:rPr>
        <w:t xml:space="preserve"> lub imię i nazwisko (</w:t>
      </w:r>
      <w:r w:rsidRPr="00F27C83">
        <w:rPr>
          <w:rFonts w:ascii="Arial" w:hAnsi="Arial" w:cs="Arial"/>
          <w:sz w:val="24"/>
          <w:szCs w:val="24"/>
          <w:vertAlign w:val="superscript"/>
        </w:rPr>
        <w:t>*</w:t>
      </w:r>
      <w:r w:rsidRPr="00F27C83">
        <w:rPr>
          <w:rFonts w:ascii="Arial" w:hAnsi="Arial" w:cs="Arial"/>
          <w:sz w:val="24"/>
          <w:szCs w:val="24"/>
        </w:rPr>
        <w:t>dotyczy osoby fizycznej</w:t>
      </w:r>
      <w:r w:rsidR="007F7954">
        <w:rPr>
          <w:rFonts w:ascii="Arial" w:hAnsi="Arial" w:cs="Arial"/>
          <w:sz w:val="24"/>
          <w:szCs w:val="24"/>
        </w:rPr>
        <w:t>)</w:t>
      </w:r>
      <w:r w:rsidR="00B62A50">
        <w:rPr>
          <w:rFonts w:ascii="Arial" w:hAnsi="Arial" w:cs="Arial"/>
          <w:sz w:val="24"/>
          <w:szCs w:val="24"/>
        </w:rPr>
        <w:t>:</w:t>
      </w:r>
    </w:p>
    <w:p w14:paraId="6B8DFFD1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</w:r>
      <w:r w:rsidRPr="00F27C83">
        <w:rPr>
          <w:rFonts w:ascii="Arial" w:hAnsi="Arial" w:cs="Arial"/>
          <w:sz w:val="24"/>
          <w:szCs w:val="24"/>
        </w:rPr>
        <w:tab/>
      </w:r>
    </w:p>
    <w:p w14:paraId="2A0F54D9" w14:textId="59995E96" w:rsidR="007F7954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Adres siedziby albo miejsce zamieszkania (*dotyczy osoby fizycznej)</w:t>
      </w:r>
      <w:r w:rsidR="000D317E">
        <w:rPr>
          <w:rFonts w:ascii="Arial" w:hAnsi="Arial" w:cs="Arial"/>
          <w:sz w:val="24"/>
          <w:szCs w:val="24"/>
        </w:rPr>
        <w:t>:</w:t>
      </w:r>
    </w:p>
    <w:p w14:paraId="419BE95D" w14:textId="32C5FFE9" w:rsidR="00DE7EC6" w:rsidRPr="00F27C83" w:rsidRDefault="007F7954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E7EC6" w:rsidRPr="00F27C83">
        <w:rPr>
          <w:rFonts w:ascii="Arial" w:hAnsi="Arial" w:cs="Arial"/>
          <w:sz w:val="24"/>
          <w:szCs w:val="24"/>
        </w:rPr>
        <w:tab/>
      </w:r>
    </w:p>
    <w:p w14:paraId="1554791E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  <w:t xml:space="preserve">  </w:t>
      </w:r>
    </w:p>
    <w:p w14:paraId="64B72FB0" w14:textId="30DEDDD8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Miejsce prowadzenia działalności</w:t>
      </w:r>
      <w:r w:rsidR="00B62A50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ab/>
      </w:r>
    </w:p>
    <w:p w14:paraId="62AD7131" w14:textId="70F176F7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PESEL</w:t>
      </w:r>
      <w:r w:rsidRPr="00F27C83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F27C83">
        <w:rPr>
          <w:rFonts w:ascii="Arial" w:hAnsi="Arial" w:cs="Arial"/>
          <w:sz w:val="24"/>
          <w:szCs w:val="24"/>
        </w:rPr>
        <w:t>(</w:t>
      </w:r>
      <w:r w:rsidRPr="00F27C83">
        <w:rPr>
          <w:rFonts w:ascii="Arial" w:hAnsi="Arial" w:cs="Arial"/>
          <w:sz w:val="24"/>
          <w:szCs w:val="24"/>
          <w:vertAlign w:val="superscript"/>
        </w:rPr>
        <w:t>*</w:t>
      </w:r>
      <w:r w:rsidRPr="00F27C83">
        <w:rPr>
          <w:rFonts w:ascii="Arial" w:hAnsi="Arial" w:cs="Arial"/>
          <w:sz w:val="24"/>
          <w:szCs w:val="24"/>
        </w:rPr>
        <w:t>dotyczy osoby fizycznej)</w:t>
      </w:r>
      <w:r w:rsidR="00B62A50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>…........................................................................</w:t>
      </w:r>
    </w:p>
    <w:p w14:paraId="32DC411D" w14:textId="77777777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telefon:</w:t>
      </w:r>
      <w:r w:rsidRPr="00F27C83">
        <w:rPr>
          <w:rFonts w:ascii="Arial" w:hAnsi="Arial" w:cs="Arial"/>
          <w:sz w:val="24"/>
          <w:szCs w:val="24"/>
        </w:rPr>
        <w:tab/>
      </w:r>
    </w:p>
    <w:p w14:paraId="46BAC6FB" w14:textId="77777777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fax:</w:t>
      </w:r>
      <w:r w:rsidRPr="00F27C83">
        <w:rPr>
          <w:rFonts w:ascii="Arial" w:hAnsi="Arial" w:cs="Arial"/>
          <w:sz w:val="24"/>
          <w:szCs w:val="24"/>
        </w:rPr>
        <w:tab/>
      </w:r>
    </w:p>
    <w:p w14:paraId="06707609" w14:textId="77777777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e – mail:</w:t>
      </w:r>
      <w:r w:rsidRPr="00F27C83">
        <w:rPr>
          <w:rFonts w:ascii="Arial" w:hAnsi="Arial" w:cs="Arial"/>
          <w:sz w:val="24"/>
          <w:szCs w:val="24"/>
        </w:rPr>
        <w:tab/>
      </w:r>
    </w:p>
    <w:p w14:paraId="2E95A03C" w14:textId="7466C2CB" w:rsidR="007F7954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Imię i nazwisko, stanowisko oraz telefon kontaktowy osoby uprawnionej </w:t>
      </w:r>
      <w:r w:rsidR="00684FD8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 xml:space="preserve">do reprezentowania </w:t>
      </w:r>
      <w:r w:rsidR="007F7954">
        <w:rPr>
          <w:rFonts w:ascii="Arial" w:hAnsi="Arial" w:cs="Arial"/>
          <w:sz w:val="24"/>
          <w:szCs w:val="24"/>
        </w:rPr>
        <w:t>wnioskodawcy:</w:t>
      </w:r>
    </w:p>
    <w:p w14:paraId="236CEB7F" w14:textId="2D9B0182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lastRenderedPageBreak/>
        <w:tab/>
      </w:r>
    </w:p>
    <w:p w14:paraId="249331C4" w14:textId="77777777" w:rsidR="00DE7EC6" w:rsidRPr="00F27C83" w:rsidRDefault="00DE7EC6" w:rsidP="000D317E">
      <w:pPr>
        <w:tabs>
          <w:tab w:val="right" w:leader="dot" w:pos="9072"/>
        </w:tabs>
        <w:spacing w:line="276" w:lineRule="auto"/>
        <w:ind w:firstLine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</w:r>
    </w:p>
    <w:p w14:paraId="3DE902BF" w14:textId="7A6DD737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Numer NIP</w:t>
      </w:r>
      <w:r w:rsidR="00B62A50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ab/>
      </w:r>
    </w:p>
    <w:p w14:paraId="2F1B2B5C" w14:textId="62E651FD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Numer REGON</w:t>
      </w:r>
      <w:r w:rsidR="00B62A50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ab/>
      </w:r>
    </w:p>
    <w:p w14:paraId="405B3752" w14:textId="77777777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Nazwa banku oraz numer konta bankowego</w:t>
      </w:r>
      <w:r w:rsidRPr="00F27C83">
        <w:rPr>
          <w:rFonts w:ascii="Arial" w:hAnsi="Arial" w:cs="Arial"/>
          <w:sz w:val="24"/>
          <w:szCs w:val="24"/>
        </w:rPr>
        <w:tab/>
      </w:r>
    </w:p>
    <w:tbl>
      <w:tblPr>
        <w:tblW w:w="9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</w:tblGrid>
      <w:tr w:rsidR="001616FA" w:rsidRPr="00865D77" w14:paraId="611C720D" w14:textId="77777777" w:rsidTr="00BE538A">
        <w:trPr>
          <w:trHeight w:val="360"/>
          <w:jc w:val="center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DE27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6F16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7A2E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65D77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12B8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1F25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A37D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AC1B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5C67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65D77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B807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D1DC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E5BA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CD56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C41FF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65D77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A0BD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48FA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8240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4AC83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0091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65D77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B8EF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5ED8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8340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EE9E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4D800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65D77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F3F1C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D71B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2104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7A1D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14DFA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  <w:r w:rsidRPr="00865D77">
              <w:rPr>
                <w:rFonts w:ascii="Calibri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4670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26A1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D691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379E" w14:textId="77777777" w:rsidR="001616FA" w:rsidRPr="00865D77" w:rsidRDefault="001616FA" w:rsidP="000D317E">
            <w:pPr>
              <w:spacing w:line="276" w:lineRule="auto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</w:tbl>
    <w:p w14:paraId="183BA672" w14:textId="27347025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Forma prawna prowadzonej działalności gospodarczej</w:t>
      </w:r>
      <w:r w:rsidRPr="00F27C83">
        <w:rPr>
          <w:rFonts w:ascii="Arial" w:hAnsi="Arial" w:cs="Arial"/>
          <w:sz w:val="24"/>
          <w:szCs w:val="24"/>
          <w:vertAlign w:val="superscript"/>
        </w:rPr>
        <w:t>*)</w:t>
      </w:r>
      <w:r w:rsidRPr="00F27C83">
        <w:rPr>
          <w:rFonts w:ascii="Arial" w:hAnsi="Arial" w:cs="Arial"/>
          <w:sz w:val="24"/>
          <w:szCs w:val="24"/>
        </w:rPr>
        <w:t xml:space="preserve"> (zakreślić właściwe)</w:t>
      </w:r>
      <w:r w:rsidR="00B62A50">
        <w:rPr>
          <w:rFonts w:ascii="Arial" w:hAnsi="Arial" w:cs="Arial"/>
          <w:sz w:val="24"/>
          <w:szCs w:val="24"/>
        </w:rPr>
        <w:t>:</w:t>
      </w:r>
    </w:p>
    <w:p w14:paraId="436D214E" w14:textId="77777777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a/ osoba fizyczna prowadząca działalność gospodarczą</w:t>
      </w:r>
    </w:p>
    <w:p w14:paraId="4CA38886" w14:textId="7E337AA4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b/ spółka (proszę podać rodzaj</w:t>
      </w:r>
      <w:r w:rsidR="00F03590">
        <w:rPr>
          <w:rFonts w:ascii="Arial" w:hAnsi="Arial" w:cs="Arial"/>
          <w:sz w:val="24"/>
          <w:szCs w:val="24"/>
        </w:rPr>
        <w:t>):</w:t>
      </w:r>
      <w:r w:rsidRPr="00F27C83">
        <w:rPr>
          <w:rFonts w:ascii="Arial" w:hAnsi="Arial" w:cs="Arial"/>
          <w:sz w:val="24"/>
          <w:szCs w:val="24"/>
        </w:rPr>
        <w:t xml:space="preserve"> </w:t>
      </w:r>
      <w:r w:rsidRPr="00F27C83">
        <w:rPr>
          <w:rFonts w:ascii="Arial" w:hAnsi="Arial" w:cs="Arial"/>
          <w:sz w:val="24"/>
          <w:szCs w:val="24"/>
        </w:rPr>
        <w:tab/>
        <w:t xml:space="preserve"> </w:t>
      </w:r>
    </w:p>
    <w:p w14:paraId="38B958B1" w14:textId="21B86922" w:rsidR="00DE7EC6" w:rsidRPr="00F27C83" w:rsidRDefault="00DE7EC6" w:rsidP="000D317E">
      <w:pPr>
        <w:tabs>
          <w:tab w:val="right" w:leader="dot" w:pos="9072"/>
        </w:tabs>
        <w:spacing w:line="276" w:lineRule="auto"/>
        <w:ind w:left="360"/>
        <w:rPr>
          <w:rFonts w:ascii="Arial" w:hAnsi="Arial" w:cs="Arial"/>
          <w:sz w:val="24"/>
          <w:szCs w:val="24"/>
          <w:shd w:val="clear" w:color="auto" w:fill="FFFF00"/>
        </w:rPr>
      </w:pPr>
      <w:r w:rsidRPr="00F27C83">
        <w:rPr>
          <w:rFonts w:ascii="Arial" w:hAnsi="Arial" w:cs="Arial"/>
          <w:sz w:val="24"/>
          <w:szCs w:val="24"/>
        </w:rPr>
        <w:t>c/ inna ( proszę podać jaka)</w:t>
      </w:r>
      <w:r w:rsidR="00F03590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 xml:space="preserve">……………………………………………………………. </w:t>
      </w:r>
    </w:p>
    <w:p w14:paraId="398C5A3D" w14:textId="21BF07F2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Symbol podklasy rodzaju prowadzonej działalności określony zgodnie z Polską</w:t>
      </w:r>
      <w:r w:rsidRPr="00F27C83">
        <w:rPr>
          <w:rFonts w:ascii="Arial" w:hAnsi="Arial" w:cs="Arial"/>
          <w:sz w:val="24"/>
          <w:szCs w:val="24"/>
          <w:shd w:val="clear" w:color="auto" w:fill="FFFF00"/>
        </w:rPr>
        <w:t xml:space="preserve"> </w:t>
      </w:r>
      <w:r w:rsidRPr="00F27C83">
        <w:rPr>
          <w:rFonts w:ascii="Arial" w:hAnsi="Arial" w:cs="Arial"/>
          <w:sz w:val="24"/>
          <w:szCs w:val="24"/>
        </w:rPr>
        <w:t xml:space="preserve">Klasyfikacją Działalności (PKD) a także jej  krótki opis </w:t>
      </w:r>
      <w:r w:rsidR="00B62A50">
        <w:rPr>
          <w:rFonts w:ascii="Arial" w:hAnsi="Arial" w:cs="Arial"/>
          <w:sz w:val="24"/>
          <w:szCs w:val="24"/>
        </w:rPr>
        <w:t>:</w:t>
      </w:r>
    </w:p>
    <w:p w14:paraId="586EAB21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</w:r>
    </w:p>
    <w:p w14:paraId="28A7EA14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</w:r>
    </w:p>
    <w:p w14:paraId="4CCBD9FB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</w:r>
    </w:p>
    <w:p w14:paraId="43764E6C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ab/>
      </w:r>
    </w:p>
    <w:p w14:paraId="2CAB4FB7" w14:textId="59E0119B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Data rozpoczęcia prowadzenia działalności gospodarczej</w:t>
      </w:r>
      <w:r w:rsidR="00684FD8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7C83">
        <w:rPr>
          <w:rFonts w:ascii="Arial" w:hAnsi="Arial" w:cs="Arial"/>
          <w:sz w:val="24"/>
          <w:szCs w:val="24"/>
        </w:rPr>
        <w:tab/>
      </w:r>
    </w:p>
    <w:p w14:paraId="431DE816" w14:textId="0410499E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Forma opodatkowania i stawka podatku</w:t>
      </w:r>
      <w:r w:rsidR="00684FD8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ab/>
      </w:r>
    </w:p>
    <w:p w14:paraId="6D5D6E34" w14:textId="0D1F7F5C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Jestem/nie jestem płatnikiem podatku VAT</w:t>
      </w:r>
      <w:r w:rsidR="00684FD8">
        <w:rPr>
          <w:rFonts w:ascii="Arial" w:hAnsi="Arial" w:cs="Arial"/>
          <w:sz w:val="24"/>
          <w:szCs w:val="24"/>
        </w:rPr>
        <w:t>:</w:t>
      </w:r>
      <w:r w:rsidR="00131CE0">
        <w:rPr>
          <w:rFonts w:ascii="Arial" w:hAnsi="Arial" w:cs="Arial"/>
          <w:sz w:val="24"/>
          <w:szCs w:val="24"/>
        </w:rPr>
        <w:t>…………………………………………..</w:t>
      </w:r>
    </w:p>
    <w:p w14:paraId="3459B568" w14:textId="4BDA1F11" w:rsidR="00DE7EC6" w:rsidRPr="00F27C83" w:rsidRDefault="00DE7EC6" w:rsidP="000D317E">
      <w:pPr>
        <w:numPr>
          <w:ilvl w:val="0"/>
          <w:numId w:val="9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Liczba osób  zatrudnionych  na  dzień  złożenia  wniosku</w:t>
      </w:r>
      <w:r w:rsidR="007F7954">
        <w:rPr>
          <w:rFonts w:ascii="Arial" w:hAnsi="Arial" w:cs="Arial"/>
          <w:sz w:val="24"/>
          <w:szCs w:val="24"/>
        </w:rPr>
        <w:t>:</w:t>
      </w:r>
      <w:r w:rsidRPr="00F27C83">
        <w:rPr>
          <w:rFonts w:ascii="Arial" w:hAnsi="Arial" w:cs="Arial"/>
          <w:sz w:val="24"/>
          <w:szCs w:val="24"/>
        </w:rPr>
        <w:tab/>
        <w:t xml:space="preserve"> </w:t>
      </w:r>
    </w:p>
    <w:p w14:paraId="7BEEC6C2" w14:textId="6D23ED8C" w:rsidR="007F7954" w:rsidRDefault="007F7954" w:rsidP="000D317E">
      <w:pPr>
        <w:pStyle w:val="Akapitzlist"/>
        <w:numPr>
          <w:ilvl w:val="0"/>
          <w:numId w:val="9"/>
        </w:numPr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</w:pPr>
      <w:r w:rsidRPr="007F7954">
        <w:rPr>
          <w:rFonts w:ascii="Arial" w:eastAsiaTheme="minorHAnsi" w:hAnsi="Arial" w:cs="Arial"/>
          <w:kern w:val="2"/>
          <w:sz w:val="24"/>
          <w:szCs w:val="24"/>
          <w14:ligatures w14:val="standardContextual"/>
        </w:rPr>
        <w:t>Liczba osób zwolnionych lub liczba osób którym zmniejszono wymiar czasu pracy   w okresie ostatnich 6 miesięcy wraz z podaniem trybu i przyczyn zwolnienia oraz podstawy prawnej ustania stosunku pracy (artykułu Kodeksu Pracy, na podstawie, którego doszło do rozwiązania stosunku pracy):</w:t>
      </w:r>
    </w:p>
    <w:p w14:paraId="0B076B2B" w14:textId="77777777" w:rsidR="007F7954" w:rsidRPr="007F7954" w:rsidRDefault="007F7954" w:rsidP="000D317E">
      <w:pPr>
        <w:shd w:val="clear" w:color="auto" w:fill="FFFFFF"/>
        <w:tabs>
          <w:tab w:val="right" w:leader="dot" w:pos="907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201915786"/>
      <w:r w:rsidRPr="00313C03">
        <w:rPr>
          <w:rFonts w:ascii="Arial" w:hAnsi="Arial" w:cs="Arial"/>
          <w:b/>
          <w:bCs/>
          <w:sz w:val="24"/>
          <w:szCs w:val="24"/>
        </w:rPr>
        <w:t>a)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235"/>
        <w:gridCol w:w="2239"/>
        <w:gridCol w:w="2240"/>
      </w:tblGrid>
      <w:tr w:rsidR="007F7954" w:rsidRPr="007F7954" w14:paraId="2F90714F" w14:textId="77777777" w:rsidTr="000C2EBF">
        <w:tc>
          <w:tcPr>
            <w:tcW w:w="2265" w:type="dxa"/>
            <w:shd w:val="clear" w:color="auto" w:fill="auto"/>
          </w:tcPr>
          <w:p w14:paraId="36A7096B" w14:textId="77777777" w:rsidR="007F7954" w:rsidRPr="007F7954" w:rsidRDefault="007F7954" w:rsidP="000D317E">
            <w:pPr>
              <w:spacing w:line="276" w:lineRule="auto"/>
              <w:ind w:left="-12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bookmarkStart w:id="1" w:name="_Hlk201837247"/>
            <w:r w:rsidRPr="007F795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Liczba zwolnionych osób z przyczyn dotyczących zakładu pracy </w:t>
            </w:r>
          </w:p>
        </w:tc>
        <w:tc>
          <w:tcPr>
            <w:tcW w:w="2265" w:type="dxa"/>
            <w:shd w:val="clear" w:color="auto" w:fill="auto"/>
          </w:tcPr>
          <w:p w14:paraId="41211B92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F795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Przyczyna zwolnienia- artykuł Kodeksu Pracy </w:t>
            </w:r>
          </w:p>
        </w:tc>
        <w:tc>
          <w:tcPr>
            <w:tcW w:w="2266" w:type="dxa"/>
            <w:shd w:val="clear" w:color="auto" w:fill="auto"/>
          </w:tcPr>
          <w:p w14:paraId="2E2B97BE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F795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Liczba osób którym zmniejszono wymiar czasu pracy z przyczyn dotyczących zakładu pracy</w:t>
            </w:r>
          </w:p>
        </w:tc>
        <w:tc>
          <w:tcPr>
            <w:tcW w:w="2266" w:type="dxa"/>
            <w:shd w:val="clear" w:color="auto" w:fill="auto"/>
          </w:tcPr>
          <w:p w14:paraId="5969167C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F795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Przyczyna zmniejszenia wymiaru czasu pracy</w:t>
            </w:r>
          </w:p>
        </w:tc>
      </w:tr>
      <w:tr w:rsidR="007F7954" w:rsidRPr="007F7954" w14:paraId="4AE2E2A3" w14:textId="77777777" w:rsidTr="000C2EBF">
        <w:tc>
          <w:tcPr>
            <w:tcW w:w="2265" w:type="dxa"/>
            <w:shd w:val="clear" w:color="auto" w:fill="auto"/>
          </w:tcPr>
          <w:p w14:paraId="5357AA81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5" w:type="dxa"/>
            <w:shd w:val="clear" w:color="auto" w:fill="auto"/>
          </w:tcPr>
          <w:p w14:paraId="653509A7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</w:tcPr>
          <w:p w14:paraId="3EC02FFF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</w:tcPr>
          <w:p w14:paraId="6DFE2BCA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  <w:tr w:rsidR="007F7954" w:rsidRPr="007F7954" w14:paraId="717CA78B" w14:textId="77777777" w:rsidTr="000C2EBF">
        <w:tc>
          <w:tcPr>
            <w:tcW w:w="2265" w:type="dxa"/>
            <w:shd w:val="clear" w:color="auto" w:fill="auto"/>
          </w:tcPr>
          <w:p w14:paraId="7D1D6399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5" w:type="dxa"/>
            <w:shd w:val="clear" w:color="auto" w:fill="auto"/>
          </w:tcPr>
          <w:p w14:paraId="6B82E35C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</w:tcPr>
          <w:p w14:paraId="17592727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</w:tcPr>
          <w:p w14:paraId="523FB7D7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  <w:tr w:rsidR="007F7954" w:rsidRPr="007F7954" w14:paraId="0CC3411C" w14:textId="77777777" w:rsidTr="000C2EBF">
        <w:tc>
          <w:tcPr>
            <w:tcW w:w="2265" w:type="dxa"/>
            <w:shd w:val="clear" w:color="auto" w:fill="auto"/>
          </w:tcPr>
          <w:p w14:paraId="563463AD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5" w:type="dxa"/>
            <w:shd w:val="clear" w:color="auto" w:fill="auto"/>
          </w:tcPr>
          <w:p w14:paraId="32E0B825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</w:tcPr>
          <w:p w14:paraId="7205242D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</w:tcPr>
          <w:p w14:paraId="4A49D027" w14:textId="77777777" w:rsidR="007F7954" w:rsidRPr="007F7954" w:rsidRDefault="007F7954" w:rsidP="000D317E">
            <w:pPr>
              <w:spacing w:line="276" w:lineRule="auto"/>
              <w:rPr>
                <w:rFonts w:ascii="Arial" w:eastAsia="Calibri" w:hAnsi="Arial" w:cs="Arial"/>
                <w:sz w:val="24"/>
                <w:szCs w:val="24"/>
                <w:highlight w:val="yellow"/>
              </w:rPr>
            </w:pPr>
          </w:p>
        </w:tc>
      </w:tr>
      <w:bookmarkEnd w:id="0"/>
      <w:bookmarkEnd w:id="1"/>
    </w:tbl>
    <w:p w14:paraId="6524ED54" w14:textId="77777777" w:rsidR="009A3A83" w:rsidRDefault="009A3A8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063AE77" w14:textId="6604E729" w:rsidR="007F7954" w:rsidRPr="00313C03" w:rsidRDefault="007F7954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313C03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b)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F7954" w14:paraId="413B2B6C" w14:textId="77777777">
        <w:tc>
          <w:tcPr>
            <w:tcW w:w="2265" w:type="dxa"/>
          </w:tcPr>
          <w:p w14:paraId="1EB55406" w14:textId="0FBD74C3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C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zwolnionych osób z innych przyczyn niż  dotyczące zakładu pracy</w:t>
            </w:r>
          </w:p>
        </w:tc>
        <w:tc>
          <w:tcPr>
            <w:tcW w:w="2265" w:type="dxa"/>
          </w:tcPr>
          <w:p w14:paraId="2D651C02" w14:textId="7A11F532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C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Przyczyna zwolnienia- artykuł Kodeksu Pracy</w:t>
            </w:r>
          </w:p>
        </w:tc>
        <w:tc>
          <w:tcPr>
            <w:tcW w:w="2266" w:type="dxa"/>
          </w:tcPr>
          <w:p w14:paraId="1AF04A8D" w14:textId="4AB9071B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C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osób którym zmniejszono wymiar czasu pracy z  innych przyczyn  niż dotyczące zakładu pracy</w:t>
            </w:r>
          </w:p>
        </w:tc>
        <w:tc>
          <w:tcPr>
            <w:tcW w:w="2266" w:type="dxa"/>
          </w:tcPr>
          <w:p w14:paraId="0F68C430" w14:textId="1D3BC021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13C0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Przyczyna zmniejszenia wymiaru czasu pracy</w:t>
            </w:r>
          </w:p>
        </w:tc>
      </w:tr>
      <w:tr w:rsidR="007F7954" w14:paraId="5B146BAD" w14:textId="77777777">
        <w:tc>
          <w:tcPr>
            <w:tcW w:w="2265" w:type="dxa"/>
          </w:tcPr>
          <w:p w14:paraId="3CD7B83C" w14:textId="77777777" w:rsidR="007F7954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FD9ABD" w14:textId="77777777" w:rsidR="009A3A83" w:rsidRPr="00313C03" w:rsidRDefault="009A3A83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D260998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74AEA40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100997E2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7954" w14:paraId="2ACE0725" w14:textId="77777777">
        <w:tc>
          <w:tcPr>
            <w:tcW w:w="2265" w:type="dxa"/>
          </w:tcPr>
          <w:p w14:paraId="012A26E6" w14:textId="77777777" w:rsidR="007F7954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973BCFD" w14:textId="77777777" w:rsidR="009A3A83" w:rsidRPr="00313C03" w:rsidRDefault="009A3A83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8261A64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58CF380E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0A6671A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F7954" w14:paraId="088C239F" w14:textId="77777777">
        <w:tc>
          <w:tcPr>
            <w:tcW w:w="2265" w:type="dxa"/>
          </w:tcPr>
          <w:p w14:paraId="514BB590" w14:textId="77777777" w:rsidR="007F7954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CF4E0D9" w14:textId="77777777" w:rsidR="009A3A83" w:rsidRPr="00313C03" w:rsidRDefault="009A3A83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962A679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789927ED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</w:tcPr>
          <w:p w14:paraId="269DA33D" w14:textId="77777777" w:rsidR="007F7954" w:rsidRPr="00313C03" w:rsidRDefault="007F7954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F2135BE" w14:textId="1708D59B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W przypadku zmniejszenia wymiar</w:t>
      </w:r>
      <w:r w:rsidR="00F03590">
        <w:rPr>
          <w:rFonts w:ascii="Arial" w:hAnsi="Arial" w:cs="Arial"/>
          <w:color w:val="000000"/>
          <w:sz w:val="24"/>
          <w:szCs w:val="24"/>
        </w:rPr>
        <w:t>u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czasu pracy lub stanu zatrudnienia z innych przyczyn niż dotyczące zakładu pracy:</w:t>
      </w:r>
    </w:p>
    <w:p w14:paraId="4817AB3D" w14:textId="3DE47FF8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 dokonałem uzupełnienia wymiaru czasu pracy</w:t>
      </w:r>
      <w:r w:rsidR="00092DB2">
        <w:rPr>
          <w:rFonts w:ascii="Arial" w:hAnsi="Arial" w:cs="Arial"/>
          <w:color w:val="000000"/>
          <w:sz w:val="24"/>
          <w:szCs w:val="24"/>
        </w:rPr>
        <w:t xml:space="preserve"> w ilości……..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lub stan</w:t>
      </w:r>
      <w:r w:rsidR="009A3A83">
        <w:rPr>
          <w:rFonts w:ascii="Arial" w:hAnsi="Arial" w:cs="Arial"/>
          <w:color w:val="000000"/>
          <w:sz w:val="24"/>
          <w:szCs w:val="24"/>
        </w:rPr>
        <w:t>u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zatrudnienia </w:t>
      </w:r>
      <w:r w:rsidR="00092DB2">
        <w:rPr>
          <w:rFonts w:ascii="Arial" w:hAnsi="Arial" w:cs="Arial"/>
          <w:color w:val="000000"/>
          <w:sz w:val="24"/>
          <w:szCs w:val="24"/>
        </w:rPr>
        <w:t>w ilości ………..</w:t>
      </w:r>
      <w:r w:rsidR="009A3A83">
        <w:rPr>
          <w:rFonts w:ascii="Arial" w:hAnsi="Arial" w:cs="Arial"/>
          <w:color w:val="000000"/>
          <w:sz w:val="24"/>
          <w:szCs w:val="24"/>
        </w:rPr>
        <w:t xml:space="preserve">, </w:t>
      </w:r>
      <w:r w:rsidRPr="00313C03">
        <w:rPr>
          <w:rFonts w:ascii="Arial" w:hAnsi="Arial" w:cs="Arial"/>
          <w:color w:val="000000"/>
          <w:sz w:val="24"/>
          <w:szCs w:val="24"/>
        </w:rPr>
        <w:t>wskazanych w tabeli 12. b)</w:t>
      </w:r>
      <w:r w:rsidR="00092DB2">
        <w:rPr>
          <w:rFonts w:ascii="Arial" w:hAnsi="Arial" w:cs="Arial"/>
          <w:color w:val="000000"/>
          <w:sz w:val="24"/>
          <w:szCs w:val="24"/>
        </w:rPr>
        <w:t>,</w:t>
      </w:r>
    </w:p>
    <w:p w14:paraId="4F112E9B" w14:textId="05D08972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  nie dokonałem uzupełnienia wymiaru czasu pracy</w:t>
      </w:r>
      <w:r w:rsidR="00092DB2" w:rsidRPr="00092DB2">
        <w:rPr>
          <w:rFonts w:ascii="Arial" w:hAnsi="Arial" w:cs="Arial"/>
          <w:color w:val="000000"/>
          <w:sz w:val="24"/>
          <w:szCs w:val="24"/>
        </w:rPr>
        <w:t xml:space="preserve"> </w:t>
      </w:r>
      <w:r w:rsidR="00092DB2">
        <w:rPr>
          <w:rFonts w:ascii="Arial" w:hAnsi="Arial" w:cs="Arial"/>
          <w:color w:val="000000"/>
          <w:sz w:val="24"/>
          <w:szCs w:val="24"/>
        </w:rPr>
        <w:t>w ilości………….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lub stan</w:t>
      </w:r>
      <w:r w:rsidR="009A3A83">
        <w:rPr>
          <w:rFonts w:ascii="Arial" w:hAnsi="Arial" w:cs="Arial"/>
          <w:color w:val="000000"/>
          <w:sz w:val="24"/>
          <w:szCs w:val="24"/>
        </w:rPr>
        <w:t xml:space="preserve">u </w:t>
      </w:r>
      <w:r w:rsidRPr="00313C03">
        <w:rPr>
          <w:rFonts w:ascii="Arial" w:hAnsi="Arial" w:cs="Arial"/>
          <w:color w:val="000000"/>
          <w:sz w:val="24"/>
          <w:szCs w:val="24"/>
        </w:rPr>
        <w:t>zatrudnienia</w:t>
      </w:r>
      <w:r w:rsidR="00092DB2" w:rsidRPr="00092DB2">
        <w:t xml:space="preserve"> </w:t>
      </w:r>
      <w:r w:rsidR="00092DB2" w:rsidRPr="00092DB2">
        <w:rPr>
          <w:rFonts w:ascii="Arial" w:hAnsi="Arial" w:cs="Arial"/>
          <w:color w:val="000000"/>
          <w:sz w:val="24"/>
          <w:szCs w:val="24"/>
        </w:rPr>
        <w:t>w ilości</w:t>
      </w:r>
      <w:r w:rsidR="00092DB2">
        <w:rPr>
          <w:rFonts w:ascii="Arial" w:hAnsi="Arial" w:cs="Arial"/>
          <w:color w:val="000000"/>
          <w:sz w:val="24"/>
          <w:szCs w:val="24"/>
        </w:rPr>
        <w:t>………</w:t>
      </w:r>
      <w:r w:rsidR="009A3A83">
        <w:rPr>
          <w:rFonts w:ascii="Arial" w:hAnsi="Arial" w:cs="Arial"/>
          <w:color w:val="000000"/>
          <w:sz w:val="24"/>
          <w:szCs w:val="24"/>
        </w:rPr>
        <w:t xml:space="preserve">, </w:t>
      </w:r>
      <w:r w:rsidRPr="00313C03">
        <w:rPr>
          <w:rFonts w:ascii="Arial" w:hAnsi="Arial" w:cs="Arial"/>
          <w:color w:val="000000"/>
          <w:sz w:val="24"/>
          <w:szCs w:val="24"/>
        </w:rPr>
        <w:t>wskazanych w tabeli 12. b),</w:t>
      </w:r>
    </w:p>
    <w:p w14:paraId="280A4DBF" w14:textId="459DAF69" w:rsidR="007F7954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  nie dotyczy.</w:t>
      </w:r>
    </w:p>
    <w:p w14:paraId="3185398B" w14:textId="0E792395" w:rsidR="00B62A50" w:rsidRPr="009A3A83" w:rsidRDefault="00DE7EC6" w:rsidP="009A3A83">
      <w:pPr>
        <w:pStyle w:val="Akapitzlist"/>
        <w:numPr>
          <w:ilvl w:val="0"/>
          <w:numId w:val="9"/>
        </w:numPr>
        <w:tabs>
          <w:tab w:val="right" w:leader="dot" w:pos="9072"/>
        </w:tabs>
        <w:rPr>
          <w:rFonts w:ascii="Arial" w:hAnsi="Arial" w:cs="Arial"/>
          <w:color w:val="000000"/>
          <w:sz w:val="24"/>
          <w:szCs w:val="24"/>
        </w:rPr>
      </w:pPr>
      <w:r w:rsidRPr="00B62A50">
        <w:rPr>
          <w:rFonts w:ascii="Arial" w:hAnsi="Arial" w:cs="Arial"/>
          <w:color w:val="000000"/>
          <w:sz w:val="24"/>
          <w:szCs w:val="24"/>
        </w:rPr>
        <w:t xml:space="preserve">Współpraca Wnioskodawcy z PUP Płońsk w okresie ostatnich </w:t>
      </w:r>
      <w:r w:rsidR="009A3A83">
        <w:rPr>
          <w:rFonts w:ascii="Arial" w:hAnsi="Arial" w:cs="Arial"/>
          <w:color w:val="000000"/>
          <w:sz w:val="24"/>
          <w:szCs w:val="24"/>
        </w:rPr>
        <w:t>2</w:t>
      </w:r>
      <w:r w:rsidRPr="00B62A50">
        <w:rPr>
          <w:rFonts w:ascii="Arial" w:hAnsi="Arial" w:cs="Arial"/>
          <w:color w:val="000000"/>
          <w:sz w:val="24"/>
          <w:szCs w:val="24"/>
        </w:rPr>
        <w:t xml:space="preserve"> lat</w:t>
      </w:r>
      <w:r w:rsidR="009A3A83">
        <w:rPr>
          <w:rFonts w:ascii="Arial" w:hAnsi="Arial" w:cs="Arial"/>
          <w:color w:val="000000"/>
          <w:sz w:val="24"/>
          <w:szCs w:val="24"/>
        </w:rPr>
        <w:t>:</w:t>
      </w:r>
    </w:p>
    <w:tbl>
      <w:tblPr>
        <w:tblW w:w="0" w:type="auto"/>
        <w:tblInd w:w="-753" w:type="dxa"/>
        <w:tblLayout w:type="fixed"/>
        <w:tblLook w:val="0000" w:firstRow="0" w:lastRow="0" w:firstColumn="0" w:lastColumn="0" w:noHBand="0" w:noVBand="0"/>
      </w:tblPr>
      <w:tblGrid>
        <w:gridCol w:w="3686"/>
        <w:gridCol w:w="1701"/>
        <w:gridCol w:w="2268"/>
        <w:gridCol w:w="2997"/>
      </w:tblGrid>
      <w:tr w:rsidR="00DE7EC6" w:rsidRPr="00F27C83" w14:paraId="73DC52C0" w14:textId="77777777" w:rsidTr="007C350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F307F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Forma aktywizacji zawodowej</w:t>
            </w:r>
            <w:r w:rsidRPr="00F27C83">
              <w:rPr>
                <w:rFonts w:ascii="Arial" w:hAnsi="Arial" w:cs="Arial"/>
                <w:color w:val="000000"/>
                <w:sz w:val="20"/>
                <w:szCs w:val="20"/>
              </w:rPr>
              <w:t xml:space="preserve"> (prace interwencyjne, staż, doposażenie/wyposażenie stanowiska pracy, dotacja na rozpoczęcie dział, gosp., inna):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43367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Okres współpracy</w:t>
            </w: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(miesiąc, rok):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4EA42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osób przyjętych</w:t>
            </w:r>
            <w:r w:rsidRPr="00F27C83">
              <w:rPr>
                <w:rFonts w:ascii="Arial" w:hAnsi="Arial" w:cs="Arial"/>
                <w:color w:val="000000"/>
                <w:sz w:val="20"/>
                <w:szCs w:val="20"/>
              </w:rPr>
              <w:t xml:space="preserve"> przez Wnioskodawcę </w:t>
            </w: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w ramach wskazanej formy</w:t>
            </w:r>
            <w:r w:rsidRPr="00F27C83">
              <w:rPr>
                <w:rFonts w:ascii="Arial" w:hAnsi="Arial" w:cs="Arial"/>
                <w:color w:val="000000"/>
                <w:sz w:val="20"/>
                <w:szCs w:val="20"/>
              </w:rPr>
              <w:t xml:space="preserve"> aktywizacji zawodowej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BB8C6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Liczba osób</w:t>
            </w:r>
            <w:r w:rsidRPr="00F27C83">
              <w:rPr>
                <w:rFonts w:ascii="Arial" w:hAnsi="Arial" w:cs="Arial"/>
                <w:color w:val="000000"/>
                <w:sz w:val="20"/>
                <w:szCs w:val="20"/>
              </w:rPr>
              <w:t xml:space="preserve">, którym Wnioskodawca powierzył wykonywanie pracy </w:t>
            </w: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po zakończonej formie</w:t>
            </w:r>
            <w:r w:rsidRPr="00F27C83">
              <w:rPr>
                <w:rFonts w:ascii="Arial" w:hAnsi="Arial" w:cs="Arial"/>
                <w:color w:val="000000"/>
                <w:sz w:val="20"/>
                <w:szCs w:val="20"/>
              </w:rPr>
              <w:t xml:space="preserve"> aktywizacji zawodowej:</w:t>
            </w:r>
          </w:p>
        </w:tc>
      </w:tr>
      <w:tr w:rsidR="00DE7EC6" w:rsidRPr="00F27C83" w14:paraId="26BB1515" w14:textId="77777777" w:rsidTr="007C350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F933F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0CFB2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CCA83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1DE55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DE7EC6" w:rsidRPr="00F27C83" w14:paraId="1B0A154F" w14:textId="77777777" w:rsidTr="007C350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494ED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24130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B6FEE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1DEB9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DE7EC6" w:rsidRPr="00F27C83" w14:paraId="5357CA9D" w14:textId="77777777" w:rsidTr="007C350B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030B8" w14:textId="77777777" w:rsidR="00DE7EC6" w:rsidRPr="00F27C83" w:rsidRDefault="00DE7EC6" w:rsidP="000D317E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9E572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4481D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F6A8F" w14:textId="77777777" w:rsidR="00DE7EC6" w:rsidRPr="00F27C83" w:rsidRDefault="00DE7EC6" w:rsidP="000D317E">
            <w:pPr>
              <w:tabs>
                <w:tab w:val="right" w:leader="dot" w:pos="9072"/>
              </w:tabs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14:paraId="4E032F4A" w14:textId="77777777" w:rsidR="00131CE0" w:rsidRDefault="00131CE0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0B82FD23" w14:textId="77777777" w:rsidR="00DE7EC6" w:rsidRPr="00F27C83" w:rsidRDefault="00DE7EC6" w:rsidP="000D317E">
      <w:pPr>
        <w:numPr>
          <w:ilvl w:val="0"/>
          <w:numId w:val="7"/>
        </w:numPr>
        <w:tabs>
          <w:tab w:val="left" w:pos="360"/>
        </w:tabs>
        <w:suppressAutoHyphens/>
        <w:spacing w:after="0" w:line="276" w:lineRule="auto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F27C8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DANE DOTYCZĄCE ZATRUDNIENIA </w:t>
      </w:r>
    </w:p>
    <w:p w14:paraId="2108F2EE" w14:textId="560F214D" w:rsidR="00313C03" w:rsidRPr="000D317E" w:rsidRDefault="00DE7EC6" w:rsidP="000D317E">
      <w:pPr>
        <w:pStyle w:val="Akapitzlist"/>
        <w:numPr>
          <w:ilvl w:val="0"/>
          <w:numId w:val="1"/>
        </w:numPr>
        <w:tabs>
          <w:tab w:val="right" w:leader="dot" w:pos="9072"/>
        </w:tabs>
        <w:suppressAutoHyphens/>
        <w:spacing w:after="0"/>
        <w:rPr>
          <w:rFonts w:ascii="Arial" w:hAnsi="Arial" w:cs="Arial"/>
          <w:color w:val="000000"/>
          <w:sz w:val="24"/>
          <w:szCs w:val="24"/>
        </w:rPr>
      </w:pPr>
      <w:r w:rsidRPr="000D317E">
        <w:rPr>
          <w:rFonts w:ascii="Arial" w:hAnsi="Arial" w:cs="Arial"/>
          <w:color w:val="000000"/>
          <w:sz w:val="24"/>
          <w:szCs w:val="24"/>
        </w:rPr>
        <w:t>Liczba wyposażanych lub doposażonych stanowisk pracy:</w:t>
      </w:r>
      <w:r w:rsidR="009A3A83">
        <w:rPr>
          <w:rFonts w:ascii="Arial" w:hAnsi="Arial" w:cs="Arial"/>
          <w:color w:val="000000"/>
          <w:sz w:val="24"/>
          <w:szCs w:val="24"/>
        </w:rPr>
        <w:t xml:space="preserve"> </w:t>
      </w:r>
      <w:r w:rsidR="00131CE0" w:rsidRPr="000D317E">
        <w:rPr>
          <w:rFonts w:ascii="Arial" w:hAnsi="Arial" w:cs="Arial"/>
          <w:color w:val="000000"/>
          <w:sz w:val="24"/>
          <w:szCs w:val="24"/>
        </w:rPr>
        <w:t>……………………..</w:t>
      </w:r>
    </w:p>
    <w:p w14:paraId="1F1BC1F3" w14:textId="1EA0C5BA" w:rsidR="00B62A50" w:rsidRPr="009A3A83" w:rsidRDefault="00313C03" w:rsidP="00B62A50">
      <w:pPr>
        <w:numPr>
          <w:ilvl w:val="0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>Informacja o wymiarze czasu pracy zatrudnianych skierowanych bezrobotnych lub  poszukujących pracy niezatrudnionych i niewykonujących innej pracy zarobkowej opiekunów osób niepełnosprawnych</w:t>
      </w:r>
      <w:r>
        <w:rPr>
          <w:rFonts w:ascii="Arial" w:eastAsia="Calibri" w:hAnsi="Arial" w:cs="Arial"/>
          <w:color w:val="000000"/>
          <w:kern w:val="0"/>
          <w:sz w:val="24"/>
          <w:szCs w:val="24"/>
          <w14:ligatures w14:val="none"/>
        </w:rPr>
        <w:t xml:space="preserve">: </w:t>
      </w:r>
      <w:r w:rsidR="00DE7EC6" w:rsidRPr="00313C03">
        <w:rPr>
          <w:rFonts w:ascii="Arial" w:hAnsi="Arial" w:cs="Arial"/>
          <w:sz w:val="24"/>
          <w:szCs w:val="24"/>
        </w:rPr>
        <w:tab/>
      </w:r>
      <w:r w:rsidR="00DE7EC6" w:rsidRPr="00313C03">
        <w:rPr>
          <w:rFonts w:ascii="Arial" w:hAnsi="Arial" w:cs="Arial"/>
          <w:color w:val="000000"/>
          <w:sz w:val="24"/>
          <w:szCs w:val="24"/>
        </w:rPr>
        <w:t>.</w:t>
      </w:r>
    </w:p>
    <w:p w14:paraId="009A9154" w14:textId="370F5272" w:rsidR="00313C03" w:rsidRPr="00313C03" w:rsidRDefault="00313C03" w:rsidP="000D317E">
      <w:pPr>
        <w:numPr>
          <w:ilvl w:val="0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lastRenderedPageBreak/>
        <w:t xml:space="preserve">Okres utrzymania stanowisk pracy utworzonych w związku z </w:t>
      </w:r>
      <w:r w:rsidR="00F03590" w:rsidRPr="00313C03">
        <w:rPr>
          <w:rFonts w:ascii="Arial" w:hAnsi="Arial" w:cs="Arial"/>
          <w:color w:val="000000"/>
          <w:sz w:val="24"/>
          <w:szCs w:val="24"/>
        </w:rPr>
        <w:t>przyznaną</w:t>
      </w:r>
      <w:r w:rsidR="00F035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313C03">
        <w:rPr>
          <w:rFonts w:ascii="Arial" w:hAnsi="Arial" w:cs="Arial"/>
          <w:color w:val="000000"/>
          <w:sz w:val="24"/>
          <w:szCs w:val="24"/>
        </w:rPr>
        <w:t>refundacją:</w:t>
      </w:r>
    </w:p>
    <w:p w14:paraId="44C60587" w14:textId="3627F264" w:rsidR="00313C03" w:rsidRPr="00313C03" w:rsidRDefault="00313C03" w:rsidP="000D317E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 co najmniej 18 miesięcy,</w:t>
      </w:r>
      <w:r w:rsidR="00385077" w:rsidRPr="00385077">
        <w:t xml:space="preserve"> </w:t>
      </w:r>
      <w:r w:rsidR="00385077" w:rsidRPr="00385077">
        <w:rPr>
          <w:rFonts w:ascii="Arial" w:hAnsi="Arial" w:cs="Arial"/>
          <w:color w:val="000000"/>
          <w:sz w:val="24"/>
          <w:szCs w:val="24"/>
        </w:rPr>
        <w:t>refundacja w kwocie większej niż 4-krotność, jednak nie większej niż 6-krotność przeciętnego wynagrodzenia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5A560A3" w14:textId="5F63E874" w:rsidR="00313C03" w:rsidRPr="00313C03" w:rsidRDefault="00313C03" w:rsidP="009A3A83">
      <w:pPr>
        <w:tabs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 co najmniej 12 miesięcy,</w:t>
      </w:r>
      <w:r w:rsidR="00385077">
        <w:rPr>
          <w:rFonts w:ascii="Arial" w:hAnsi="Arial" w:cs="Arial"/>
          <w:color w:val="000000"/>
          <w:sz w:val="24"/>
          <w:szCs w:val="24"/>
        </w:rPr>
        <w:t xml:space="preserve"> </w:t>
      </w:r>
      <w:r w:rsidR="00385077" w:rsidRPr="00385077">
        <w:rPr>
          <w:rFonts w:ascii="Arial" w:hAnsi="Arial" w:cs="Arial"/>
          <w:color w:val="000000"/>
          <w:sz w:val="24"/>
          <w:szCs w:val="24"/>
        </w:rPr>
        <w:t>refundacja w kwocie nie wię</w:t>
      </w:r>
      <w:r w:rsidR="009A3A83">
        <w:rPr>
          <w:rFonts w:ascii="Arial" w:hAnsi="Arial" w:cs="Arial"/>
          <w:color w:val="000000"/>
          <w:sz w:val="24"/>
          <w:szCs w:val="24"/>
        </w:rPr>
        <w:t>ksze</w:t>
      </w:r>
      <w:r w:rsidR="00385077" w:rsidRPr="00385077">
        <w:rPr>
          <w:rFonts w:ascii="Arial" w:hAnsi="Arial" w:cs="Arial"/>
          <w:color w:val="000000"/>
          <w:sz w:val="24"/>
          <w:szCs w:val="24"/>
        </w:rPr>
        <w:t>j niż 4-krotność przeciętnego wynagrodzenia</w:t>
      </w:r>
      <w:r w:rsidR="00F03590">
        <w:rPr>
          <w:rFonts w:ascii="Arial" w:hAnsi="Arial" w:cs="Arial"/>
          <w:color w:val="000000"/>
          <w:sz w:val="24"/>
          <w:szCs w:val="24"/>
        </w:rPr>
        <w:t>.</w:t>
      </w:r>
    </w:p>
    <w:p w14:paraId="1A539CA6" w14:textId="1C047B41" w:rsidR="00DE7EC6" w:rsidRPr="00F27C83" w:rsidRDefault="00DE7EC6" w:rsidP="000D317E">
      <w:pPr>
        <w:numPr>
          <w:ilvl w:val="0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>Stanowiska przewidziane</w:t>
      </w:r>
      <w:r w:rsidR="009A3A83">
        <w:rPr>
          <w:rFonts w:ascii="Arial" w:hAnsi="Arial" w:cs="Arial"/>
          <w:color w:val="000000"/>
          <w:sz w:val="24"/>
          <w:szCs w:val="24"/>
        </w:rPr>
        <w:t xml:space="preserve"> do utworzenia</w:t>
      </w:r>
      <w:r w:rsidRPr="00F27C83">
        <w:rPr>
          <w:rFonts w:ascii="Arial" w:hAnsi="Arial" w:cs="Arial"/>
          <w:color w:val="000000"/>
          <w:sz w:val="24"/>
          <w:szCs w:val="24"/>
        </w:rPr>
        <w:t xml:space="preserve"> (z uwzględnieniem kodu i nazwy zawodu zgodnego z klasyfikacją zawodów i specjalności)</w:t>
      </w:r>
      <w:r w:rsidR="000D317E">
        <w:rPr>
          <w:rFonts w:ascii="Arial" w:hAnsi="Arial" w:cs="Arial"/>
          <w:color w:val="000000"/>
          <w:sz w:val="24"/>
          <w:szCs w:val="24"/>
        </w:rPr>
        <w:t>:</w:t>
      </w:r>
    </w:p>
    <w:p w14:paraId="14AD4447" w14:textId="77777777" w:rsidR="00DE7EC6" w:rsidRPr="00F27C83" w:rsidRDefault="00DE7EC6" w:rsidP="000D317E">
      <w:pPr>
        <w:numPr>
          <w:ilvl w:val="1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56212591" w14:textId="77777777" w:rsidR="00DE7EC6" w:rsidRPr="00F27C83" w:rsidRDefault="00DE7EC6" w:rsidP="000D317E">
      <w:pPr>
        <w:numPr>
          <w:ilvl w:val="1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50AB1A58" w14:textId="77777777" w:rsidR="00DE7EC6" w:rsidRPr="00F27C83" w:rsidRDefault="00DE7EC6" w:rsidP="000D317E">
      <w:pPr>
        <w:numPr>
          <w:ilvl w:val="1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4F1E86AC" w14:textId="77777777" w:rsidR="00DE7EC6" w:rsidRPr="00F27C83" w:rsidRDefault="00DE7EC6" w:rsidP="000D317E">
      <w:pPr>
        <w:numPr>
          <w:ilvl w:val="0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 xml:space="preserve">Rodzaj pracy, jaka będzie wykonywana na wskazanych stanowiskach pracy: </w:t>
      </w:r>
    </w:p>
    <w:p w14:paraId="6121531E" w14:textId="77777777" w:rsidR="00DE7EC6" w:rsidRPr="00F27C83" w:rsidRDefault="00DE7EC6" w:rsidP="000D317E">
      <w:pPr>
        <w:numPr>
          <w:ilvl w:val="0"/>
          <w:numId w:val="2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567E8F8C" w14:textId="77777777" w:rsidR="00DE7EC6" w:rsidRPr="00F27C83" w:rsidRDefault="00DE7EC6" w:rsidP="000D317E">
      <w:pPr>
        <w:numPr>
          <w:ilvl w:val="0"/>
          <w:numId w:val="2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5055CC0B" w14:textId="77777777" w:rsidR="00DE7EC6" w:rsidRPr="00F27C83" w:rsidRDefault="00DE7EC6" w:rsidP="000D317E">
      <w:pPr>
        <w:numPr>
          <w:ilvl w:val="0"/>
          <w:numId w:val="2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0681A834" w14:textId="66D121E9" w:rsidR="00DE7EC6" w:rsidRPr="00F27C83" w:rsidRDefault="00DE7EC6" w:rsidP="000D317E">
      <w:pPr>
        <w:numPr>
          <w:ilvl w:val="0"/>
          <w:numId w:val="1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 xml:space="preserve">Wymagane kwalifikacje, umiejętności i doświadczenie niezbędne </w:t>
      </w:r>
      <w:r w:rsidR="00B62A50">
        <w:rPr>
          <w:rFonts w:ascii="Arial" w:hAnsi="Arial" w:cs="Arial"/>
          <w:color w:val="000000"/>
          <w:sz w:val="24"/>
          <w:szCs w:val="24"/>
        </w:rPr>
        <w:br/>
      </w:r>
      <w:r w:rsidRPr="00F27C83">
        <w:rPr>
          <w:rFonts w:ascii="Arial" w:hAnsi="Arial" w:cs="Arial"/>
          <w:color w:val="000000"/>
          <w:sz w:val="24"/>
          <w:szCs w:val="24"/>
        </w:rPr>
        <w:t xml:space="preserve">do </w:t>
      </w:r>
      <w:r w:rsidRPr="00F27C83">
        <w:rPr>
          <w:rFonts w:ascii="Arial" w:hAnsi="Arial" w:cs="Arial"/>
          <w:sz w:val="24"/>
          <w:szCs w:val="24"/>
        </w:rPr>
        <w:t>wykonywania pracy</w:t>
      </w:r>
      <w:r w:rsidRPr="00F27C83">
        <w:rPr>
          <w:rFonts w:ascii="Arial" w:hAnsi="Arial" w:cs="Arial"/>
          <w:color w:val="000000"/>
          <w:sz w:val="24"/>
          <w:szCs w:val="24"/>
        </w:rPr>
        <w:t>, jakie powinna posiadać osoba skierowana do pracy:</w:t>
      </w:r>
    </w:p>
    <w:p w14:paraId="371E7D13" w14:textId="77777777" w:rsidR="00DE7EC6" w:rsidRPr="00F27C83" w:rsidRDefault="00DE7EC6" w:rsidP="000D317E">
      <w:pPr>
        <w:numPr>
          <w:ilvl w:val="0"/>
          <w:numId w:val="10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bookmarkStart w:id="2" w:name="_Hlk201916094"/>
      <w:r w:rsidRPr="00F27C83">
        <w:rPr>
          <w:rFonts w:ascii="Arial" w:hAnsi="Arial" w:cs="Arial"/>
          <w:color w:val="000000"/>
          <w:sz w:val="24"/>
          <w:szCs w:val="24"/>
        </w:rPr>
        <w:tab/>
      </w:r>
    </w:p>
    <w:bookmarkEnd w:id="2"/>
    <w:p w14:paraId="27B125DC" w14:textId="77777777" w:rsidR="00DE7EC6" w:rsidRPr="00F27C83" w:rsidRDefault="00DE7EC6" w:rsidP="000D317E">
      <w:pPr>
        <w:numPr>
          <w:ilvl w:val="0"/>
          <w:numId w:val="10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5206283C" w14:textId="77777777" w:rsidR="00DE7EC6" w:rsidRPr="00F27C83" w:rsidRDefault="00DE7EC6" w:rsidP="000D317E">
      <w:pPr>
        <w:numPr>
          <w:ilvl w:val="0"/>
          <w:numId w:val="10"/>
        </w:num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73C3746B" w14:textId="3EDB7F02" w:rsidR="00DE7EC6" w:rsidRDefault="00313C03" w:rsidP="000D317E">
      <w:pPr>
        <w:pStyle w:val="Akapitzlist"/>
        <w:numPr>
          <w:ilvl w:val="0"/>
          <w:numId w:val="1"/>
        </w:numPr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Miejsce utworzenia stanowiska pracy dla skierowanej osoby bezrobotnej lub poszukującej pracy niezatrudnionej i niewykonującej innej pracy zarobkowej będącej opiekunem osoby niepełnosprawnej, (należy wskazać dokładny adres): a.</w:t>
      </w:r>
      <w:r w:rsidRPr="00313C03"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……………………………………………………………………………………………</w:t>
      </w:r>
    </w:p>
    <w:p w14:paraId="1CC651CF" w14:textId="36E993E7" w:rsidR="00313C03" w:rsidRDefault="00313C03" w:rsidP="000D317E">
      <w:pPr>
        <w:pStyle w:val="Akapitzlist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b…………………………………………………………………………………………….</w:t>
      </w:r>
    </w:p>
    <w:p w14:paraId="2C563278" w14:textId="138D9901" w:rsidR="00DE7EC6" w:rsidRPr="00F27C83" w:rsidRDefault="00313C03" w:rsidP="000D317E">
      <w:pPr>
        <w:pStyle w:val="Akapitzlist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c…………………………………………………………………………………………….</w:t>
      </w:r>
    </w:p>
    <w:p w14:paraId="01DAFA57" w14:textId="77777777" w:rsidR="00DE7EC6" w:rsidRPr="00F27C83" w:rsidRDefault="00DE7EC6" w:rsidP="000D317E">
      <w:pPr>
        <w:tabs>
          <w:tab w:val="left" w:pos="360"/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color w:val="000000"/>
          <w:sz w:val="24"/>
          <w:szCs w:val="24"/>
          <w:u w:val="single"/>
        </w:rPr>
        <w:t>III.</w:t>
      </w:r>
      <w:r w:rsidRPr="00F27C83">
        <w:rPr>
          <w:rFonts w:ascii="Arial" w:hAnsi="Arial" w:cs="Arial"/>
          <w:b/>
          <w:color w:val="000000"/>
          <w:sz w:val="24"/>
          <w:szCs w:val="24"/>
          <w:u w:val="single"/>
        </w:rPr>
        <w:tab/>
        <w:t>OPIS PRZEDSIĘWZIĘCIA</w:t>
      </w:r>
    </w:p>
    <w:p w14:paraId="48C29FCA" w14:textId="77777777" w:rsidR="00DE7EC6" w:rsidRPr="00F27C83" w:rsidRDefault="00DE7EC6" w:rsidP="000D317E">
      <w:pPr>
        <w:numPr>
          <w:ilvl w:val="1"/>
          <w:numId w:val="11"/>
        </w:numPr>
        <w:tabs>
          <w:tab w:val="left" w:pos="360"/>
          <w:tab w:val="right" w:leader="dot" w:pos="9072"/>
        </w:tabs>
        <w:suppressAutoHyphens/>
        <w:spacing w:after="0" w:line="276" w:lineRule="auto"/>
        <w:ind w:left="360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>Krótki opis przedsięwzięcia:</w:t>
      </w:r>
    </w:p>
    <w:p w14:paraId="6D78ED76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533AB9FB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0EFDC49A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386C096F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3A240164" w14:textId="568DE78D" w:rsidR="000D317E" w:rsidRPr="000D317E" w:rsidRDefault="000D317E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 </w:t>
      </w:r>
      <w:r w:rsidR="00DE7EC6" w:rsidRPr="000D317E">
        <w:rPr>
          <w:rFonts w:ascii="Arial" w:hAnsi="Arial" w:cs="Arial"/>
          <w:color w:val="000000"/>
          <w:sz w:val="24"/>
          <w:szCs w:val="24"/>
        </w:rPr>
        <w:t>Przewidywany efekt ekonomiczny związany z doposażeniem lub wyposażeniem stanowiska pracy</w:t>
      </w:r>
      <w:r w:rsidRPr="000D317E">
        <w:rPr>
          <w:rFonts w:ascii="Arial" w:hAnsi="Arial" w:cs="Arial"/>
          <w:color w:val="000000"/>
          <w:sz w:val="24"/>
          <w:szCs w:val="24"/>
        </w:rPr>
        <w:t>:</w:t>
      </w:r>
    </w:p>
    <w:p w14:paraId="23B2B7B9" w14:textId="3C7A47DF" w:rsidR="00DE7EC6" w:rsidRPr="000D317E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0D317E">
        <w:rPr>
          <w:rFonts w:ascii="Arial" w:hAnsi="Arial" w:cs="Arial"/>
          <w:color w:val="000000"/>
          <w:sz w:val="24"/>
          <w:szCs w:val="24"/>
        </w:rPr>
        <w:tab/>
      </w:r>
    </w:p>
    <w:p w14:paraId="1A3F0A3A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7F781AA0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3DA257DF" w14:textId="77777777" w:rsidR="00DE7EC6" w:rsidRPr="00F27C83" w:rsidRDefault="00DE7EC6" w:rsidP="000D317E">
      <w:pPr>
        <w:tabs>
          <w:tab w:val="right" w:leader="dot" w:pos="9072"/>
        </w:tabs>
        <w:suppressAutoHyphens/>
        <w:spacing w:after="0"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ab/>
      </w:r>
    </w:p>
    <w:p w14:paraId="16D2F3DF" w14:textId="000EE6CE" w:rsidR="00313C03" w:rsidRPr="00313C03" w:rsidRDefault="00DE7EC6" w:rsidP="000D317E">
      <w:pPr>
        <w:tabs>
          <w:tab w:val="left" w:pos="360"/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lastRenderedPageBreak/>
        <w:t>3</w:t>
      </w:r>
      <w:r w:rsidR="00313C03" w:rsidRPr="00313C03">
        <w:rPr>
          <w:rFonts w:ascii="Arial" w:hAnsi="Arial" w:cs="Arial"/>
          <w:color w:val="000000"/>
          <w:sz w:val="24"/>
          <w:szCs w:val="24"/>
        </w:rPr>
        <w:t xml:space="preserve">. W przypadku gdy wnioskodawcy przysługuje prawo do obniżenia podatku </w:t>
      </w:r>
      <w:r w:rsidR="00B62A50">
        <w:rPr>
          <w:rFonts w:ascii="Arial" w:hAnsi="Arial" w:cs="Arial"/>
          <w:color w:val="000000"/>
          <w:sz w:val="24"/>
          <w:szCs w:val="24"/>
        </w:rPr>
        <w:br/>
      </w:r>
      <w:r w:rsidR="00313C03" w:rsidRPr="00313C03">
        <w:rPr>
          <w:rFonts w:ascii="Arial" w:hAnsi="Arial" w:cs="Arial"/>
          <w:color w:val="000000"/>
          <w:sz w:val="24"/>
          <w:szCs w:val="24"/>
        </w:rPr>
        <w:t xml:space="preserve">od towarów i usług należnego o kwotę podatku naliczonego, refundacja obejmuje wydatki na wyposażenie lub doposażenie stanowiska pracy bez podatku od towarów i usług i jest udzielana w </w:t>
      </w:r>
      <w:r w:rsidR="00313C03" w:rsidRPr="00313C03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kwocie netto.</w:t>
      </w:r>
    </w:p>
    <w:p w14:paraId="35E27A05" w14:textId="79910843" w:rsidR="00313C03" w:rsidRPr="00313C03" w:rsidRDefault="00313C03" w:rsidP="000D317E">
      <w:pPr>
        <w:tabs>
          <w:tab w:val="left" w:pos="360"/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 xml:space="preserve">a) Kwota wnioskowanych środków w przypadku płatnika podatku VAT, któremu </w:t>
      </w:r>
      <w:r w:rsidRPr="00313C03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przy</w:t>
      </w:r>
      <w:r w:rsidRPr="00092DB2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sługuje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prawo do obniżenia podatku od towarów i usług należnego o kwotę podatku naliczonego lub prawo do </w:t>
      </w:r>
      <w:bookmarkStart w:id="3" w:name="_Hlk201925922"/>
      <w:r w:rsidRPr="00313C03">
        <w:rPr>
          <w:rFonts w:ascii="Arial" w:hAnsi="Arial" w:cs="Arial"/>
          <w:color w:val="000000"/>
          <w:sz w:val="24"/>
          <w:szCs w:val="24"/>
        </w:rPr>
        <w:t>ubiegania</w:t>
      </w:r>
      <w:r w:rsidR="00092DB2">
        <w:rPr>
          <w:rFonts w:ascii="Arial" w:hAnsi="Arial" w:cs="Arial"/>
          <w:color w:val="000000"/>
          <w:sz w:val="24"/>
          <w:szCs w:val="24"/>
        </w:rPr>
        <w:t xml:space="preserve"> się o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</w:t>
      </w:r>
      <w:bookmarkEnd w:id="3"/>
      <w:r w:rsidRPr="00313C03">
        <w:rPr>
          <w:rFonts w:ascii="Arial" w:hAnsi="Arial" w:cs="Arial"/>
          <w:color w:val="000000"/>
          <w:sz w:val="24"/>
          <w:szCs w:val="24"/>
        </w:rPr>
        <w:t xml:space="preserve">zwrot podatku VAT: </w:t>
      </w:r>
    </w:p>
    <w:p w14:paraId="4C6FDAA5" w14:textId="09B0C4CA" w:rsidR="00313C03" w:rsidRPr="00313C03" w:rsidRDefault="00313C03" w:rsidP="000D317E">
      <w:pPr>
        <w:tabs>
          <w:tab w:val="left" w:pos="360"/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- kwota ……………………. (netto)</w:t>
      </w:r>
      <w:r w:rsidR="009A3A83">
        <w:rPr>
          <w:rFonts w:ascii="Arial" w:hAnsi="Arial" w:cs="Arial"/>
          <w:color w:val="000000"/>
          <w:sz w:val="24"/>
          <w:szCs w:val="24"/>
        </w:rPr>
        <w:t>, uwzględniona w poniższych tabelach tj. 4 i 5</w:t>
      </w:r>
      <w:r w:rsidR="009A3A83">
        <w:rPr>
          <w:rFonts w:ascii="Arial" w:hAnsi="Arial" w:cs="Arial"/>
          <w:color w:val="000000"/>
          <w:sz w:val="24"/>
          <w:szCs w:val="24"/>
        </w:rPr>
        <w:br/>
        <w:t xml:space="preserve"> w części III wniosku,</w:t>
      </w:r>
    </w:p>
    <w:p w14:paraId="7A23DB0F" w14:textId="78BF260B" w:rsidR="00313C03" w:rsidRPr="00313C03" w:rsidRDefault="00313C03" w:rsidP="000D317E">
      <w:pPr>
        <w:tabs>
          <w:tab w:val="left" w:pos="360"/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b) Kwota wnioskowanych środków w przypadku</w:t>
      </w:r>
      <w:r w:rsidR="00F03590">
        <w:rPr>
          <w:rFonts w:ascii="Arial" w:hAnsi="Arial" w:cs="Arial"/>
          <w:color w:val="000000"/>
          <w:sz w:val="24"/>
          <w:szCs w:val="24"/>
        </w:rPr>
        <w:t xml:space="preserve"> podmiotu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któr</w:t>
      </w:r>
      <w:r w:rsidR="00F03590">
        <w:rPr>
          <w:rFonts w:ascii="Arial" w:hAnsi="Arial" w:cs="Arial"/>
          <w:color w:val="000000"/>
          <w:sz w:val="24"/>
          <w:szCs w:val="24"/>
        </w:rPr>
        <w:t>emu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</w:t>
      </w:r>
      <w:r w:rsidRPr="00313C03">
        <w:rPr>
          <w:rFonts w:ascii="Arial" w:hAnsi="Arial" w:cs="Arial"/>
          <w:b/>
          <w:bCs/>
          <w:i/>
          <w:iCs/>
          <w:color w:val="000000"/>
          <w:sz w:val="24"/>
          <w:szCs w:val="24"/>
          <w:u w:val="single"/>
        </w:rPr>
        <w:t>nie przysługuje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prawo do obniżenia podatku od towarów i usług należnego o kwotę podatku naliczonego lub prawo do ubiegania</w:t>
      </w:r>
      <w:r w:rsidR="00092DB2">
        <w:t xml:space="preserve"> </w:t>
      </w:r>
      <w:r w:rsidR="00092DB2">
        <w:rPr>
          <w:rFonts w:ascii="Arial" w:hAnsi="Arial" w:cs="Arial"/>
          <w:sz w:val="24"/>
          <w:szCs w:val="24"/>
        </w:rPr>
        <w:t>się o</w:t>
      </w:r>
      <w:r w:rsidRPr="00313C03">
        <w:rPr>
          <w:rFonts w:ascii="Arial" w:hAnsi="Arial" w:cs="Arial"/>
          <w:color w:val="000000"/>
          <w:sz w:val="24"/>
          <w:szCs w:val="24"/>
        </w:rPr>
        <w:t xml:space="preserve"> zwrot podatku VAT : </w:t>
      </w:r>
    </w:p>
    <w:p w14:paraId="1D903FBD" w14:textId="4BFA566E" w:rsidR="00780A85" w:rsidRPr="00F27C83" w:rsidRDefault="00313C03" w:rsidP="000D317E">
      <w:pPr>
        <w:tabs>
          <w:tab w:val="left" w:pos="360"/>
          <w:tab w:val="right" w:leader="dot" w:pos="9072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313C03">
        <w:rPr>
          <w:rFonts w:ascii="Arial" w:hAnsi="Arial" w:cs="Arial"/>
          <w:color w:val="000000"/>
          <w:sz w:val="24"/>
          <w:szCs w:val="24"/>
        </w:rPr>
        <w:t>- kwota ……………………. (brutto)</w:t>
      </w:r>
      <w:r w:rsidR="009A3A83" w:rsidRPr="009A3A83">
        <w:rPr>
          <w:rFonts w:ascii="Arial" w:hAnsi="Arial" w:cs="Arial"/>
          <w:color w:val="000000"/>
          <w:sz w:val="24"/>
          <w:szCs w:val="24"/>
        </w:rPr>
        <w:t xml:space="preserve"> </w:t>
      </w:r>
      <w:r w:rsidR="009A3A83" w:rsidRPr="00313C03">
        <w:rPr>
          <w:rFonts w:ascii="Arial" w:hAnsi="Arial" w:cs="Arial"/>
          <w:color w:val="000000"/>
          <w:sz w:val="24"/>
          <w:szCs w:val="24"/>
        </w:rPr>
        <w:t>)</w:t>
      </w:r>
      <w:r w:rsidR="009A3A83">
        <w:rPr>
          <w:rFonts w:ascii="Arial" w:hAnsi="Arial" w:cs="Arial"/>
          <w:color w:val="000000"/>
          <w:sz w:val="24"/>
          <w:szCs w:val="24"/>
        </w:rPr>
        <w:t>, uwzględniona w poniższych tabelach tj. 4 i 5</w:t>
      </w:r>
      <w:r w:rsidR="009A3A83">
        <w:rPr>
          <w:rFonts w:ascii="Arial" w:hAnsi="Arial" w:cs="Arial"/>
          <w:color w:val="000000"/>
          <w:sz w:val="24"/>
          <w:szCs w:val="24"/>
        </w:rPr>
        <w:br/>
        <w:t xml:space="preserve"> w części III wniosku.</w:t>
      </w:r>
    </w:p>
    <w:p w14:paraId="41D3065C" w14:textId="3735BA32" w:rsidR="009A3A83" w:rsidRPr="00F27C83" w:rsidRDefault="00DE7EC6" w:rsidP="000D317E">
      <w:pPr>
        <w:tabs>
          <w:tab w:val="left" w:pos="360"/>
        </w:tabs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</w:rPr>
        <w:t>4.  Kalkulacja wydatków dla poszczególnych stanowisk pracy i źródła ich</w:t>
      </w:r>
      <w:r w:rsidR="00834ABB">
        <w:rPr>
          <w:rFonts w:ascii="Arial" w:hAnsi="Arial" w:cs="Arial"/>
          <w:color w:val="000000"/>
          <w:sz w:val="24"/>
          <w:szCs w:val="24"/>
        </w:rPr>
        <w:t xml:space="preserve"> </w:t>
      </w:r>
      <w:r w:rsidRPr="00F27C83">
        <w:rPr>
          <w:rFonts w:ascii="Arial" w:hAnsi="Arial" w:cs="Arial"/>
          <w:color w:val="000000"/>
          <w:sz w:val="24"/>
          <w:szCs w:val="24"/>
        </w:rPr>
        <w:t>finansowania</w:t>
      </w:r>
      <w:r w:rsidR="009A3A83">
        <w:rPr>
          <w:rFonts w:ascii="Arial" w:hAnsi="Arial" w:cs="Arial"/>
          <w:color w:val="000000"/>
          <w:sz w:val="24"/>
          <w:szCs w:val="24"/>
        </w:rPr>
        <w:t xml:space="preserve"> (dokonana przy uwzględnieniu powyższych zaleceń)</w:t>
      </w:r>
      <w:r w:rsidRPr="00F27C83">
        <w:rPr>
          <w:rFonts w:ascii="Arial" w:hAnsi="Arial" w:cs="Arial"/>
          <w:color w:val="000000"/>
          <w:sz w:val="24"/>
          <w:szCs w:val="24"/>
        </w:rPr>
        <w:t xml:space="preserve">: </w:t>
      </w:r>
    </w:p>
    <w:tbl>
      <w:tblPr>
        <w:tblW w:w="959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654"/>
        <w:gridCol w:w="4130"/>
        <w:gridCol w:w="1451"/>
        <w:gridCol w:w="1440"/>
        <w:gridCol w:w="1423"/>
      </w:tblGrid>
      <w:tr w:rsidR="00DE7EC6" w:rsidRPr="00F27C83" w14:paraId="1ADABFC0" w14:textId="77777777" w:rsidTr="007C350B">
        <w:trPr>
          <w:cantSplit/>
        </w:trPr>
        <w:tc>
          <w:tcPr>
            <w:tcW w:w="495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14:paraId="006245A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77FF2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130" w:type="dxa"/>
            <w:vMerge w:val="restart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1945B0D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 xml:space="preserve">Rodzaj zakupu </w:t>
            </w:r>
            <w:r w:rsidRPr="00F27C83">
              <w:rPr>
                <w:rFonts w:ascii="Arial" w:hAnsi="Arial" w:cs="Arial"/>
                <w:b/>
                <w:sz w:val="20"/>
                <w:szCs w:val="20"/>
              </w:rPr>
              <w:br/>
              <w:t>(z wyszczególnieniem parametrów)</w:t>
            </w:r>
          </w:p>
        </w:tc>
        <w:tc>
          <w:tcPr>
            <w:tcW w:w="289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5B9C5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Finansowanie</w:t>
            </w:r>
          </w:p>
        </w:tc>
        <w:tc>
          <w:tcPr>
            <w:tcW w:w="142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48F50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ogółem</w:t>
            </w:r>
          </w:p>
        </w:tc>
      </w:tr>
      <w:tr w:rsidR="00DE7EC6" w:rsidRPr="00F27C83" w14:paraId="4C5A9F46" w14:textId="77777777" w:rsidTr="007C350B">
        <w:trPr>
          <w:cantSplit/>
        </w:trPr>
        <w:tc>
          <w:tcPr>
            <w:tcW w:w="495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4FAF61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F222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CFCB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6EEB0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Środki własne*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FAE5A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color w:val="000000"/>
                <w:sz w:val="20"/>
                <w:szCs w:val="20"/>
              </w:rPr>
              <w:t>Refundacja**</w:t>
            </w: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0996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DE7EC6" w:rsidRPr="00F27C83" w14:paraId="5D144908" w14:textId="77777777" w:rsidTr="007C350B">
        <w:tc>
          <w:tcPr>
            <w:tcW w:w="495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extDirection w:val="btLr"/>
          </w:tcPr>
          <w:p w14:paraId="4B9D0E81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Stanowisko A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24F0A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F2D3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6771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46F1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647019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84086CB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E428F9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AC1D0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A001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2165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F28D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28DE2B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3619B4B9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E7FBF3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74D8F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76A1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D2FF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536F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3FAC30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3089B79C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1336DF5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401E6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9ABD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26EC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FFAE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C98E4A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50B6276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E55B1B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E9AD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7AF4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D24D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4BD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9ABF60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2053F751" w14:textId="77777777" w:rsidTr="007C350B">
        <w:trPr>
          <w:trHeight w:val="434"/>
        </w:trPr>
        <w:tc>
          <w:tcPr>
            <w:tcW w:w="495" w:type="dxa"/>
            <w:vMerge/>
            <w:tcBorders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20CD078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4A5DA5E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19B747A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274597A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auto"/>
          </w:tcPr>
          <w:p w14:paraId="33D8D44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201EC85" w14:textId="77777777" w:rsidTr="007C350B">
        <w:tc>
          <w:tcPr>
            <w:tcW w:w="495" w:type="dxa"/>
            <w:vMerge w:val="restart"/>
            <w:tcBorders>
              <w:top w:val="double" w:sz="1" w:space="0" w:color="000000"/>
              <w:left w:val="single" w:sz="8" w:space="0" w:color="000000"/>
            </w:tcBorders>
            <w:shd w:val="clear" w:color="auto" w:fill="auto"/>
            <w:textDirection w:val="btLr"/>
          </w:tcPr>
          <w:p w14:paraId="5043A442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Stanowisko B</w:t>
            </w:r>
          </w:p>
          <w:p w14:paraId="4E015CE8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55FD76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13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94EC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07AB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FB3F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4D6DDA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842FA07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6EDB5B2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4962A" w14:textId="37CCBB28" w:rsidR="00DE7EC6" w:rsidRPr="00F27C83" w:rsidRDefault="00F27C83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916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4664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4724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002033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600AC383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C7EA14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F011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A457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8E71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5328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95FECC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57B2E24" w14:textId="77777777" w:rsidTr="007C350B">
        <w:trPr>
          <w:cantSplit/>
        </w:trPr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17FB6E2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DA7C9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A86C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1B2C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4230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A20C03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572D96CA" w14:textId="77777777" w:rsidTr="007C350B">
        <w:trPr>
          <w:cantSplit/>
        </w:trPr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31A5CFF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88CCD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E6C4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D283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D0EA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9A76DD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D1F3013" w14:textId="77777777" w:rsidTr="007C350B">
        <w:trPr>
          <w:trHeight w:val="497"/>
        </w:trPr>
        <w:tc>
          <w:tcPr>
            <w:tcW w:w="495" w:type="dxa"/>
            <w:vMerge/>
            <w:tcBorders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0AFE9A6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4752A4B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7DE45BC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CA1EE0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auto"/>
          </w:tcPr>
          <w:p w14:paraId="2B34A15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62A56E2" w14:textId="77777777" w:rsidTr="007C350B">
        <w:trPr>
          <w:cantSplit/>
        </w:trPr>
        <w:tc>
          <w:tcPr>
            <w:tcW w:w="495" w:type="dxa"/>
            <w:vMerge w:val="restart"/>
            <w:tcBorders>
              <w:top w:val="double" w:sz="1" w:space="0" w:color="000000"/>
              <w:left w:val="single" w:sz="8" w:space="0" w:color="000000"/>
            </w:tcBorders>
            <w:shd w:val="clear" w:color="auto" w:fill="auto"/>
            <w:textDirection w:val="btLr"/>
          </w:tcPr>
          <w:p w14:paraId="508400B9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lastRenderedPageBreak/>
              <w:t>Stanowisko C</w:t>
            </w:r>
          </w:p>
        </w:tc>
        <w:tc>
          <w:tcPr>
            <w:tcW w:w="65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C9F68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13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C4FB2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A1D5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40C2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543694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34F9482D" w14:textId="77777777" w:rsidTr="007C350B">
        <w:trPr>
          <w:cantSplit/>
        </w:trPr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7153D54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9A89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63BE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578A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2165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3F04E5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EC6" w:rsidRPr="00F27C83" w14:paraId="4406055E" w14:textId="77777777" w:rsidTr="007C350B">
        <w:trPr>
          <w:cantSplit/>
        </w:trPr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5A52BC8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6E973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69DE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229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D4CC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628530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EC6" w:rsidRPr="00F27C83" w14:paraId="69E5AD2A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3608BF1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89ED2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1854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1D37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AA00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829E29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EC6" w:rsidRPr="00F27C83" w14:paraId="0988119F" w14:textId="77777777" w:rsidTr="007C350B">
        <w:tc>
          <w:tcPr>
            <w:tcW w:w="495" w:type="dxa"/>
            <w:vMerge/>
            <w:tcBorders>
              <w:left w:val="single" w:sz="8" w:space="0" w:color="000000"/>
            </w:tcBorders>
            <w:shd w:val="clear" w:color="auto" w:fill="auto"/>
          </w:tcPr>
          <w:p w14:paraId="2B3111F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A947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F208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FBFD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EC0E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2AD05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EC6" w:rsidRPr="00F27C83" w14:paraId="6A30746F" w14:textId="77777777" w:rsidTr="007C350B">
        <w:trPr>
          <w:trHeight w:val="481"/>
        </w:trPr>
        <w:tc>
          <w:tcPr>
            <w:tcW w:w="495" w:type="dxa"/>
            <w:vMerge/>
            <w:tcBorders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4418BD1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84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41A8A93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0942E8D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66EC60B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auto"/>
          </w:tcPr>
          <w:p w14:paraId="1547450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7EC6" w:rsidRPr="00F27C83" w14:paraId="6EBE2594" w14:textId="77777777" w:rsidTr="007C350B">
        <w:trPr>
          <w:trHeight w:val="375"/>
        </w:trPr>
        <w:tc>
          <w:tcPr>
            <w:tcW w:w="5279" w:type="dxa"/>
            <w:gridSpan w:val="3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EFC46D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27C83">
              <w:rPr>
                <w:rFonts w:ascii="Arial" w:hAnsi="Arial" w:cs="Arial"/>
                <w:b/>
                <w:sz w:val="24"/>
                <w:szCs w:val="24"/>
              </w:rPr>
              <w:t>OGÓŁEM:</w:t>
            </w:r>
          </w:p>
        </w:tc>
        <w:tc>
          <w:tcPr>
            <w:tcW w:w="1451" w:type="dxa"/>
            <w:tcBorders>
              <w:top w:val="double" w:sz="1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C4F7E5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double" w:sz="1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AE82E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E1CE9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691742" w14:textId="77777777" w:rsidR="00DE7EC6" w:rsidRPr="00F27C83" w:rsidRDefault="00DE7EC6" w:rsidP="000D317E">
      <w:pPr>
        <w:spacing w:line="276" w:lineRule="auto"/>
        <w:rPr>
          <w:rFonts w:ascii="Arial" w:hAnsi="Arial" w:cs="Arial"/>
          <w:i/>
          <w:sz w:val="24"/>
          <w:szCs w:val="24"/>
          <w:u w:val="single"/>
        </w:rPr>
      </w:pPr>
      <w:r w:rsidRPr="00F27C83">
        <w:rPr>
          <w:rFonts w:ascii="Arial" w:hAnsi="Arial" w:cs="Arial"/>
          <w:sz w:val="24"/>
          <w:szCs w:val="24"/>
          <w:u w:val="single"/>
        </w:rPr>
        <w:t>*</w:t>
      </w:r>
      <w:r w:rsidRPr="00F27C83">
        <w:rPr>
          <w:rFonts w:ascii="Arial" w:hAnsi="Arial" w:cs="Arial"/>
          <w:i/>
          <w:sz w:val="24"/>
          <w:szCs w:val="24"/>
          <w:u w:val="single"/>
        </w:rPr>
        <w:t>środki własne to</w:t>
      </w:r>
      <w:r w:rsidRPr="00F27C83">
        <w:rPr>
          <w:rFonts w:ascii="Arial" w:hAnsi="Arial" w:cs="Arial"/>
          <w:i/>
          <w:sz w:val="24"/>
          <w:szCs w:val="24"/>
        </w:rPr>
        <w:t>: środki zgromadzone na rachunkach bankowych, zaciągnięte kredyty, darowizny,  itp. oraz wydatki poniesione na utworzenie danego stanowiska pracy poniesione w okresie 6 miesięcy poprzedzających złożenie wniosku,</w:t>
      </w:r>
    </w:p>
    <w:p w14:paraId="63ADF55F" w14:textId="77777777" w:rsidR="00DE7EC6" w:rsidRPr="00F27C83" w:rsidRDefault="00DE7EC6" w:rsidP="000D317E">
      <w:pPr>
        <w:spacing w:line="276" w:lineRule="auto"/>
        <w:rPr>
          <w:rFonts w:ascii="Arial" w:hAnsi="Arial" w:cs="Arial"/>
          <w:i/>
          <w:sz w:val="24"/>
          <w:szCs w:val="24"/>
          <w:u w:val="single"/>
        </w:rPr>
      </w:pPr>
      <w:r w:rsidRPr="00F27C83">
        <w:rPr>
          <w:rFonts w:ascii="Arial" w:hAnsi="Arial" w:cs="Arial"/>
          <w:i/>
          <w:sz w:val="24"/>
          <w:szCs w:val="24"/>
          <w:u w:val="single"/>
        </w:rPr>
        <w:t>** refundacji</w:t>
      </w:r>
      <w:r w:rsidRPr="00F27C83">
        <w:rPr>
          <w:rFonts w:ascii="Arial" w:hAnsi="Arial" w:cs="Arial"/>
          <w:i/>
          <w:sz w:val="24"/>
          <w:szCs w:val="24"/>
        </w:rPr>
        <w:t xml:space="preserve"> mogą podlegać koszty poniesione przez Wnioskodawcę na wyposażenie lub doposażenie stanowiska pracy w szczególności na zakup środków trwałych, urządzeń, maszyn, w tym środków niezbędnych do zapewnienia zgodności stanowiska pracy z przepisami BHP i wymaganiami ergonomii, które zostaną poniesione w terminie wskazanym w umowie. </w:t>
      </w:r>
    </w:p>
    <w:p w14:paraId="285AF497" w14:textId="77777777" w:rsidR="009A3A83" w:rsidRDefault="009A3A83" w:rsidP="009A3A83">
      <w:pPr>
        <w:spacing w:after="0" w:line="276" w:lineRule="auto"/>
        <w:rPr>
          <w:rFonts w:ascii="Arial" w:hAnsi="Arial" w:cs="Arial"/>
          <w:i/>
          <w:sz w:val="24"/>
          <w:szCs w:val="24"/>
          <w:u w:val="single"/>
        </w:rPr>
      </w:pPr>
    </w:p>
    <w:p w14:paraId="23AB38C5" w14:textId="5A988609" w:rsidR="00DE7EC6" w:rsidRPr="00F27C83" w:rsidRDefault="00DE7EC6" w:rsidP="009A3A83">
      <w:pPr>
        <w:spacing w:after="0" w:line="276" w:lineRule="auto"/>
        <w:rPr>
          <w:rFonts w:ascii="Arial" w:hAnsi="Arial" w:cs="Arial"/>
          <w:i/>
          <w:sz w:val="24"/>
          <w:szCs w:val="24"/>
          <w:u w:val="single"/>
        </w:rPr>
      </w:pPr>
      <w:r w:rsidRPr="00F27C83">
        <w:rPr>
          <w:rFonts w:ascii="Arial" w:hAnsi="Arial" w:cs="Arial"/>
          <w:i/>
          <w:sz w:val="24"/>
          <w:szCs w:val="24"/>
          <w:u w:val="single"/>
        </w:rPr>
        <w:t xml:space="preserve">UWAGA! </w:t>
      </w:r>
    </w:p>
    <w:p w14:paraId="747A55B7" w14:textId="0065C559" w:rsidR="001616FA" w:rsidRDefault="00DE7EC6" w:rsidP="009A3A83">
      <w:pPr>
        <w:tabs>
          <w:tab w:val="left" w:pos="5040"/>
        </w:tabs>
        <w:spacing w:after="0" w:line="276" w:lineRule="auto"/>
        <w:rPr>
          <w:rFonts w:ascii="Arial" w:hAnsi="Arial" w:cs="Arial"/>
          <w:i/>
          <w:sz w:val="24"/>
          <w:szCs w:val="24"/>
          <w:u w:val="single"/>
        </w:rPr>
      </w:pPr>
      <w:r w:rsidRPr="00F27C83">
        <w:rPr>
          <w:rFonts w:ascii="Arial" w:hAnsi="Arial" w:cs="Arial"/>
          <w:i/>
          <w:sz w:val="24"/>
          <w:szCs w:val="24"/>
          <w:u w:val="single"/>
        </w:rPr>
        <w:t>Refundacji nie podlegają koszty poniesione przez Wnioskodawcę przed dniem zawarcia umowy o refundację kosztów wyposażenia lub doposażenia stanowiska pra</w:t>
      </w:r>
      <w:r w:rsidR="00313C03">
        <w:rPr>
          <w:rFonts w:ascii="Arial" w:hAnsi="Arial" w:cs="Arial"/>
          <w:i/>
          <w:sz w:val="24"/>
          <w:szCs w:val="24"/>
          <w:u w:val="single"/>
        </w:rPr>
        <w:t>c</w:t>
      </w:r>
      <w:r w:rsidRPr="00F27C83">
        <w:rPr>
          <w:rFonts w:ascii="Arial" w:hAnsi="Arial" w:cs="Arial"/>
          <w:i/>
          <w:sz w:val="24"/>
          <w:szCs w:val="24"/>
          <w:u w:val="single"/>
        </w:rPr>
        <w:t>y.</w:t>
      </w:r>
    </w:p>
    <w:p w14:paraId="5BE20233" w14:textId="77777777" w:rsidR="009A3A83" w:rsidRPr="00F27C83" w:rsidRDefault="009A3A83" w:rsidP="009A3A83">
      <w:pPr>
        <w:tabs>
          <w:tab w:val="left" w:pos="5040"/>
        </w:tabs>
        <w:spacing w:after="0" w:line="276" w:lineRule="auto"/>
        <w:rPr>
          <w:rFonts w:ascii="Arial" w:hAnsi="Arial" w:cs="Arial"/>
          <w:i/>
          <w:sz w:val="24"/>
          <w:szCs w:val="24"/>
          <w:u w:val="single"/>
        </w:rPr>
      </w:pPr>
    </w:p>
    <w:p w14:paraId="7439CFC5" w14:textId="286500DB" w:rsidR="00DE7EC6" w:rsidRPr="009A3A83" w:rsidRDefault="00DE7EC6" w:rsidP="009A3A83">
      <w:pPr>
        <w:pStyle w:val="Akapitzlist"/>
        <w:numPr>
          <w:ilvl w:val="0"/>
          <w:numId w:val="35"/>
        </w:numPr>
        <w:tabs>
          <w:tab w:val="left" w:pos="360"/>
        </w:tabs>
        <w:suppressAutoHyphens/>
        <w:spacing w:after="0"/>
        <w:ind w:left="284"/>
        <w:rPr>
          <w:rFonts w:ascii="Arial" w:hAnsi="Arial" w:cs="Arial"/>
          <w:sz w:val="24"/>
          <w:szCs w:val="24"/>
        </w:rPr>
      </w:pPr>
      <w:r w:rsidRPr="009A3A83">
        <w:rPr>
          <w:rFonts w:ascii="Arial" w:hAnsi="Arial" w:cs="Arial"/>
          <w:sz w:val="24"/>
          <w:szCs w:val="24"/>
        </w:rPr>
        <w:t>Szczegółowa specyfikacja i harmonogram wydatków dotyczących wyposażenia lub doposażenia stanowiska pracy</w:t>
      </w:r>
      <w:r w:rsidR="009A3A83" w:rsidRPr="009A3A83">
        <w:rPr>
          <w:rFonts w:ascii="Arial" w:hAnsi="Arial" w:cs="Arial"/>
          <w:sz w:val="24"/>
          <w:szCs w:val="24"/>
        </w:rPr>
        <w:t xml:space="preserve"> </w:t>
      </w:r>
      <w:r w:rsidRPr="009A3A83">
        <w:rPr>
          <w:rFonts w:ascii="Arial" w:hAnsi="Arial" w:cs="Arial"/>
          <w:sz w:val="24"/>
          <w:szCs w:val="24"/>
        </w:rPr>
        <w:t>:</w:t>
      </w:r>
    </w:p>
    <w:p w14:paraId="3E474DF4" w14:textId="77777777" w:rsidR="009A3A83" w:rsidRPr="001616FA" w:rsidRDefault="009A3A83" w:rsidP="009A3A83">
      <w:pPr>
        <w:pStyle w:val="Akapitzlist"/>
        <w:tabs>
          <w:tab w:val="left" w:pos="360"/>
        </w:tabs>
        <w:suppressAutoHyphens/>
        <w:spacing w:after="0"/>
        <w:rPr>
          <w:rFonts w:ascii="Arial" w:hAnsi="Arial" w:cs="Arial"/>
          <w:sz w:val="24"/>
          <w:szCs w:val="24"/>
        </w:rPr>
      </w:pPr>
    </w:p>
    <w:tbl>
      <w:tblPr>
        <w:tblW w:w="9758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654"/>
        <w:gridCol w:w="3953"/>
        <w:gridCol w:w="2284"/>
        <w:gridCol w:w="2372"/>
      </w:tblGrid>
      <w:tr w:rsidR="00DE7EC6" w:rsidRPr="00F27C83" w14:paraId="7D81D821" w14:textId="77777777" w:rsidTr="00F03590">
        <w:trPr>
          <w:trHeight w:val="677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8E4BAD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1ABB2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95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4855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Rodzaj kosztu lub inwestycji</w:t>
            </w:r>
          </w:p>
        </w:tc>
        <w:tc>
          <w:tcPr>
            <w:tcW w:w="2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CEF04" w14:textId="5F0C92BA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Kwota ( w zł)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A4910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Przewidywany termin realizacji</w:t>
            </w:r>
          </w:p>
        </w:tc>
      </w:tr>
      <w:tr w:rsidR="00DE7EC6" w:rsidRPr="00F27C83" w14:paraId="6F707F30" w14:textId="77777777" w:rsidTr="007C350B">
        <w:tc>
          <w:tcPr>
            <w:tcW w:w="49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794D6AC9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Stanowisko A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6AA84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8496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61F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B7B2CB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49B26C5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9CC528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76CF2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B609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4A70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668268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624DC42" w14:textId="77777777" w:rsidTr="007C350B">
        <w:trPr>
          <w:cantSplit/>
        </w:trPr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F2B149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24B43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E11B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AAB8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0E2C17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6215B75D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F22844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96963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CF3C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FDF1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FCE8D7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3B95B097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28605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50FF3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19A0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F7DB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347FBD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A2EA189" w14:textId="77777777" w:rsidTr="007C350B">
        <w:trPr>
          <w:trHeight w:val="470"/>
        </w:trPr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78A454E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535985F8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2C755E8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auto"/>
          </w:tcPr>
          <w:p w14:paraId="2DB815F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669590C9" w14:textId="77777777" w:rsidTr="007C350B">
        <w:tc>
          <w:tcPr>
            <w:tcW w:w="495" w:type="dxa"/>
            <w:vMerge w:val="restart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39F7B639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lastRenderedPageBreak/>
              <w:t>Stanowisko B</w:t>
            </w:r>
          </w:p>
        </w:tc>
        <w:tc>
          <w:tcPr>
            <w:tcW w:w="65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67E0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953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E8E4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978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221BE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212A6CC7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2E0527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7E10A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1F9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6A1D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0ABFD8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8E1A81E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9BD95E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EEB80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D6D2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27C3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6C32EA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18012922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3FB4C8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2E73F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E5BCA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430A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FA0E3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6055F814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F93B13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1E60A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2F8D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71C09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7F7968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FB9B345" w14:textId="77777777" w:rsidTr="007C350B">
        <w:trPr>
          <w:trHeight w:val="482"/>
        </w:trPr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5D1B04F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09A2835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65056719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auto"/>
          </w:tcPr>
          <w:p w14:paraId="1B510F03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3EE10C20" w14:textId="77777777" w:rsidTr="007C350B">
        <w:tc>
          <w:tcPr>
            <w:tcW w:w="495" w:type="dxa"/>
            <w:vMerge w:val="restart"/>
            <w:tcBorders>
              <w:top w:val="double" w:sz="1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14:paraId="621F14FD" w14:textId="77777777" w:rsidR="00DE7EC6" w:rsidRPr="00F27C83" w:rsidRDefault="00DE7EC6" w:rsidP="000D317E">
            <w:pPr>
              <w:spacing w:line="276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Stanowisko C</w:t>
            </w:r>
          </w:p>
        </w:tc>
        <w:tc>
          <w:tcPr>
            <w:tcW w:w="65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0D38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953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8F8F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494A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B87414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768EF9C4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A9B09DB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5F56C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4E21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151A2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F359B2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42AFDC84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610CE1C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FF665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C3B9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6BA7D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110D34D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6600A452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6FAB7C55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45FD0" w14:textId="4434BAA2" w:rsidR="00DE7EC6" w:rsidRPr="00F27C83" w:rsidRDefault="00F27C83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C793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235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4482B90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624B9F62" w14:textId="77777777" w:rsidTr="007C350B"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1ACBDC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9228F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3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F8251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74A60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85CFC6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5EB537A8" w14:textId="77777777" w:rsidTr="007C350B">
        <w:trPr>
          <w:trHeight w:val="639"/>
        </w:trPr>
        <w:tc>
          <w:tcPr>
            <w:tcW w:w="495" w:type="dxa"/>
            <w:vMerge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0A2E6AA4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1BDC89B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SUMA: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58C5B088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8" w:space="0" w:color="000000"/>
            </w:tcBorders>
            <w:shd w:val="clear" w:color="auto" w:fill="auto"/>
          </w:tcPr>
          <w:p w14:paraId="33124386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EC6" w:rsidRPr="00F27C83" w14:paraId="022EF005" w14:textId="77777777" w:rsidTr="007C350B">
        <w:trPr>
          <w:trHeight w:val="696"/>
        </w:trPr>
        <w:tc>
          <w:tcPr>
            <w:tcW w:w="5102" w:type="dxa"/>
            <w:gridSpan w:val="3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2508E9" w14:textId="77777777" w:rsidR="00DE7EC6" w:rsidRPr="00F27C83" w:rsidRDefault="00DE7EC6" w:rsidP="000D317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27C83">
              <w:rPr>
                <w:rFonts w:ascii="Arial" w:hAnsi="Arial" w:cs="Arial"/>
                <w:b/>
                <w:sz w:val="20"/>
                <w:szCs w:val="20"/>
              </w:rPr>
              <w:t>OGÓŁEM:</w:t>
            </w:r>
          </w:p>
        </w:tc>
        <w:tc>
          <w:tcPr>
            <w:tcW w:w="2284" w:type="dxa"/>
            <w:tcBorders>
              <w:top w:val="double" w:sz="1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CD3CD87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double" w:sz="1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089AF" w14:textId="77777777" w:rsidR="00DE7EC6" w:rsidRPr="00F27C83" w:rsidRDefault="00DE7EC6" w:rsidP="000D317E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FFFB03" w14:textId="61534FB0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UZASADNIENIE</w:t>
      </w:r>
      <w:r>
        <w:rPr>
          <w:rFonts w:ascii="Arial" w:hAnsi="Arial" w:cs="Arial"/>
          <w:sz w:val="24"/>
          <w:szCs w:val="24"/>
        </w:rPr>
        <w:t>(</w:t>
      </w:r>
      <w:r w:rsidRPr="00313C03">
        <w:rPr>
          <w:rFonts w:ascii="Arial" w:hAnsi="Arial" w:cs="Arial"/>
          <w:sz w:val="24"/>
          <w:szCs w:val="24"/>
        </w:rPr>
        <w:t xml:space="preserve"> należy uzasadnić potrzebę zakupów wskazanych w tabeli</w:t>
      </w:r>
      <w:r>
        <w:rPr>
          <w:rFonts w:ascii="Arial" w:hAnsi="Arial" w:cs="Arial"/>
          <w:sz w:val="24"/>
          <w:szCs w:val="24"/>
        </w:rPr>
        <w:t>):</w:t>
      </w:r>
    </w:p>
    <w:p w14:paraId="714D6B98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313C03">
        <w:rPr>
          <w:rFonts w:ascii="Arial" w:hAnsi="Arial" w:cs="Arial"/>
          <w:i/>
          <w:iCs/>
          <w:sz w:val="24"/>
          <w:szCs w:val="24"/>
        </w:rPr>
        <w:t>Stanowisko A:</w:t>
      </w:r>
    </w:p>
    <w:p w14:paraId="551701AD" w14:textId="3C2EA0D2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Poz.1</w:t>
      </w:r>
      <w:r>
        <w:rPr>
          <w:rFonts w:ascii="Arial" w:hAnsi="Arial" w:cs="Arial"/>
          <w:sz w:val="24"/>
          <w:szCs w:val="24"/>
        </w:rPr>
        <w:t>:</w:t>
      </w:r>
    </w:p>
    <w:p w14:paraId="244D9171" w14:textId="57136486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5E8E4520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Poz.2</w:t>
      </w:r>
      <w:r>
        <w:rPr>
          <w:rFonts w:ascii="Arial" w:hAnsi="Arial" w:cs="Arial"/>
          <w:sz w:val="24"/>
          <w:szCs w:val="24"/>
        </w:rPr>
        <w:t>:</w:t>
      </w:r>
    </w:p>
    <w:p w14:paraId="1E044226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</w:t>
      </w:r>
      <w:r w:rsidRPr="00313C03">
        <w:rPr>
          <w:rFonts w:ascii="Arial" w:hAnsi="Arial" w:cs="Arial"/>
          <w:sz w:val="24"/>
          <w:szCs w:val="24"/>
        </w:rPr>
        <w:lastRenderedPageBreak/>
        <w:t>………………………………………………..………..………………………………………. …………………………………………………………..………..……………………………</w:t>
      </w:r>
    </w:p>
    <w:p w14:paraId="25E9FA6A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Poz.3</w:t>
      </w:r>
      <w:r>
        <w:rPr>
          <w:rFonts w:ascii="Arial" w:hAnsi="Arial" w:cs="Arial"/>
          <w:sz w:val="24"/>
          <w:szCs w:val="24"/>
        </w:rPr>
        <w:t>:</w:t>
      </w:r>
    </w:p>
    <w:p w14:paraId="246A71A4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2BC97EBD" w14:textId="477EA3E1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</w:t>
      </w:r>
      <w:r>
        <w:rPr>
          <w:rFonts w:ascii="Arial" w:hAnsi="Arial" w:cs="Arial"/>
          <w:sz w:val="24"/>
          <w:szCs w:val="24"/>
        </w:rPr>
        <w:t>4:</w:t>
      </w:r>
      <w:r>
        <w:rPr>
          <w:rFonts w:ascii="Arial" w:hAnsi="Arial" w:cs="Arial"/>
          <w:sz w:val="24"/>
          <w:szCs w:val="24"/>
        </w:rPr>
        <w:br/>
      </w: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</w:t>
      </w:r>
      <w:r w:rsidRPr="00313C03">
        <w:t xml:space="preserve"> </w:t>
      </w: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69A03014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Poz.5</w:t>
      </w:r>
      <w:r>
        <w:rPr>
          <w:rFonts w:ascii="Arial" w:hAnsi="Arial" w:cs="Arial"/>
          <w:sz w:val="24"/>
          <w:szCs w:val="24"/>
        </w:rPr>
        <w:t>:</w:t>
      </w:r>
    </w:p>
    <w:p w14:paraId="383088B2" w14:textId="73A059C1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38F8D554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313C03">
        <w:rPr>
          <w:rFonts w:ascii="Arial" w:hAnsi="Arial" w:cs="Arial"/>
          <w:i/>
          <w:iCs/>
          <w:sz w:val="24"/>
          <w:szCs w:val="24"/>
        </w:rPr>
        <w:t>Stanowisko B:</w:t>
      </w:r>
    </w:p>
    <w:p w14:paraId="19814927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Poz.1</w:t>
      </w:r>
      <w:r>
        <w:rPr>
          <w:rFonts w:ascii="Arial" w:hAnsi="Arial" w:cs="Arial"/>
          <w:sz w:val="24"/>
          <w:szCs w:val="24"/>
        </w:rPr>
        <w:t>:</w:t>
      </w:r>
    </w:p>
    <w:p w14:paraId="0FE015E4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</w:t>
      </w:r>
      <w:r w:rsidRPr="00313C03">
        <w:rPr>
          <w:rFonts w:ascii="Arial" w:hAnsi="Arial" w:cs="Arial"/>
          <w:sz w:val="24"/>
          <w:szCs w:val="24"/>
        </w:rPr>
        <w:lastRenderedPageBreak/>
        <w:t>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22B49290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Poz.2</w:t>
      </w:r>
      <w:r>
        <w:rPr>
          <w:rFonts w:ascii="Arial" w:hAnsi="Arial" w:cs="Arial"/>
          <w:sz w:val="24"/>
          <w:szCs w:val="24"/>
        </w:rPr>
        <w:t>:</w:t>
      </w:r>
    </w:p>
    <w:p w14:paraId="046763C6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0D6B6505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Poz.3</w:t>
      </w:r>
      <w:r>
        <w:rPr>
          <w:rFonts w:ascii="Arial" w:hAnsi="Arial" w:cs="Arial"/>
          <w:sz w:val="24"/>
          <w:szCs w:val="24"/>
        </w:rPr>
        <w:t>:</w:t>
      </w:r>
    </w:p>
    <w:p w14:paraId="6C0F2C3B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1D20D536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</w:t>
      </w:r>
      <w:r>
        <w:rPr>
          <w:rFonts w:ascii="Arial" w:hAnsi="Arial" w:cs="Arial"/>
          <w:sz w:val="24"/>
          <w:szCs w:val="24"/>
        </w:rPr>
        <w:t>4:</w:t>
      </w:r>
      <w:r>
        <w:rPr>
          <w:rFonts w:ascii="Arial" w:hAnsi="Arial" w:cs="Arial"/>
          <w:sz w:val="24"/>
          <w:szCs w:val="24"/>
        </w:rPr>
        <w:br/>
      </w: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</w:t>
      </w:r>
      <w:r w:rsidRPr="00313C03">
        <w:t xml:space="preserve"> </w:t>
      </w: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0FA0432D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Poz.5</w:t>
      </w:r>
      <w:r>
        <w:rPr>
          <w:rFonts w:ascii="Arial" w:hAnsi="Arial" w:cs="Arial"/>
          <w:sz w:val="24"/>
          <w:szCs w:val="24"/>
        </w:rPr>
        <w:t>:</w:t>
      </w:r>
    </w:p>
    <w:p w14:paraId="3CE296D3" w14:textId="44661F38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</w:t>
      </w:r>
      <w:r w:rsidRPr="00313C03">
        <w:rPr>
          <w:rFonts w:ascii="Arial" w:hAnsi="Arial" w:cs="Arial"/>
          <w:sz w:val="24"/>
          <w:szCs w:val="24"/>
        </w:rPr>
        <w:lastRenderedPageBreak/>
        <w:t>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5BC0FF7B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Stanowisko C:</w:t>
      </w:r>
    </w:p>
    <w:p w14:paraId="36595686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Poz.1</w:t>
      </w:r>
      <w:r>
        <w:rPr>
          <w:rFonts w:ascii="Arial" w:hAnsi="Arial" w:cs="Arial"/>
          <w:sz w:val="24"/>
          <w:szCs w:val="24"/>
        </w:rPr>
        <w:t>:</w:t>
      </w:r>
    </w:p>
    <w:p w14:paraId="1C5913F2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205EE669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Poz.2</w:t>
      </w:r>
      <w:r>
        <w:rPr>
          <w:rFonts w:ascii="Arial" w:hAnsi="Arial" w:cs="Arial"/>
          <w:sz w:val="24"/>
          <w:szCs w:val="24"/>
        </w:rPr>
        <w:t>:</w:t>
      </w:r>
    </w:p>
    <w:p w14:paraId="73BA0629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428B3FB1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Poz.3</w:t>
      </w:r>
      <w:r>
        <w:rPr>
          <w:rFonts w:ascii="Arial" w:hAnsi="Arial" w:cs="Arial"/>
          <w:sz w:val="24"/>
          <w:szCs w:val="24"/>
        </w:rPr>
        <w:t>:</w:t>
      </w:r>
    </w:p>
    <w:p w14:paraId="7317393F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5CFC1ED2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</w:t>
      </w:r>
      <w:r>
        <w:rPr>
          <w:rFonts w:ascii="Arial" w:hAnsi="Arial" w:cs="Arial"/>
          <w:sz w:val="24"/>
          <w:szCs w:val="24"/>
        </w:rPr>
        <w:t>4:</w:t>
      </w:r>
      <w:r>
        <w:rPr>
          <w:rFonts w:ascii="Arial" w:hAnsi="Arial" w:cs="Arial"/>
          <w:sz w:val="24"/>
          <w:szCs w:val="24"/>
        </w:rPr>
        <w:br/>
      </w: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</w:t>
      </w:r>
      <w:r w:rsidRPr="00313C03">
        <w:t xml:space="preserve"> </w:t>
      </w: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</w:t>
      </w:r>
      <w:r w:rsidRPr="00313C03">
        <w:rPr>
          <w:rFonts w:ascii="Arial" w:hAnsi="Arial" w:cs="Arial"/>
          <w:sz w:val="24"/>
          <w:szCs w:val="24"/>
        </w:rPr>
        <w:lastRenderedPageBreak/>
        <w:t>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4F373EB9" w14:textId="77777777" w:rsid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Poz.5</w:t>
      </w:r>
      <w:r>
        <w:rPr>
          <w:rFonts w:ascii="Arial" w:hAnsi="Arial" w:cs="Arial"/>
          <w:sz w:val="24"/>
          <w:szCs w:val="24"/>
        </w:rPr>
        <w:t>:</w:t>
      </w:r>
    </w:p>
    <w:p w14:paraId="156E1048" w14:textId="77777777" w:rsidR="00313C03" w:rsidRPr="00313C03" w:rsidRDefault="00313C03" w:rsidP="000D317E">
      <w:pPr>
        <w:tabs>
          <w:tab w:val="right" w:leader="dot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313C03">
        <w:rPr>
          <w:rFonts w:ascii="Arial" w:hAnsi="Arial" w:cs="Arial"/>
          <w:sz w:val="24"/>
          <w:szCs w:val="24"/>
        </w:rPr>
        <w:t>………………………………………………..………..………………………………………. 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..………..………………………………….………………………………………………………………..………..………………………………….…………………………………………………………..………..…………………………………………………..………..………………………………………. …………………………………………………………..………..……………………………</w:t>
      </w:r>
    </w:p>
    <w:p w14:paraId="18FFE0C7" w14:textId="703E5BC0" w:rsidR="006A502C" w:rsidRPr="000D317E" w:rsidRDefault="006A502C" w:rsidP="000D317E">
      <w:pPr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bCs/>
          <w:lang w:eastAsia="pl-PL"/>
        </w:rPr>
        <w:t>6</w:t>
      </w:r>
      <w:r w:rsidRPr="000D317E">
        <w:rPr>
          <w:rFonts w:ascii="Arial" w:hAnsi="Arial" w:cs="Arial"/>
          <w:bCs/>
          <w:sz w:val="24"/>
          <w:szCs w:val="24"/>
          <w:lang w:eastAsia="pl-PL"/>
        </w:rPr>
        <w:t>. Proponowa</w:t>
      </w:r>
      <w:r w:rsidR="00605206">
        <w:rPr>
          <w:rFonts w:ascii="Arial" w:hAnsi="Arial" w:cs="Arial"/>
          <w:bCs/>
          <w:sz w:val="24"/>
          <w:szCs w:val="24"/>
          <w:lang w:eastAsia="pl-PL"/>
        </w:rPr>
        <w:t>na</w:t>
      </w:r>
      <w:r w:rsidRPr="000D317E">
        <w:rPr>
          <w:rFonts w:ascii="Arial" w:hAnsi="Arial" w:cs="Arial"/>
          <w:bCs/>
          <w:sz w:val="24"/>
          <w:szCs w:val="24"/>
          <w:lang w:eastAsia="pl-PL"/>
        </w:rPr>
        <w:t xml:space="preserve"> form</w:t>
      </w:r>
      <w:r w:rsidR="00605206">
        <w:rPr>
          <w:rFonts w:ascii="Arial" w:hAnsi="Arial" w:cs="Arial"/>
          <w:bCs/>
          <w:sz w:val="24"/>
          <w:szCs w:val="24"/>
          <w:lang w:eastAsia="pl-PL"/>
        </w:rPr>
        <w:t>a</w:t>
      </w:r>
      <w:r w:rsidRPr="000D317E">
        <w:rPr>
          <w:rFonts w:ascii="Arial" w:hAnsi="Arial" w:cs="Arial"/>
          <w:bCs/>
          <w:sz w:val="24"/>
          <w:szCs w:val="24"/>
          <w:lang w:eastAsia="pl-PL"/>
        </w:rPr>
        <w:t xml:space="preserve"> zabezpieczenia zwrotu refundacji</w:t>
      </w:r>
      <w:r w:rsidRPr="000D317E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(właściwe podkreślić): </w:t>
      </w:r>
    </w:p>
    <w:p w14:paraId="2B5F0397" w14:textId="77777777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weksel z poręczeniem wekslowym (aval), </w:t>
      </w:r>
    </w:p>
    <w:p w14:paraId="771994C3" w14:textId="77777777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gwarancja bankowa, </w:t>
      </w:r>
    </w:p>
    <w:p w14:paraId="2B6D0609" w14:textId="77777777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blokada środków zgromadzonych na rachunku płatniczym, </w:t>
      </w:r>
    </w:p>
    <w:p w14:paraId="108D513A" w14:textId="367740A2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weksel in blanco (w przypadku wyboru tej formy zabezpieczenia, konieczne</w:t>
      </w:r>
      <w:r w:rsidR="00D74EA5" w:rsidRPr="000D317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D317E">
        <w:rPr>
          <w:rFonts w:ascii="Arial" w:hAnsi="Arial" w:cs="Arial"/>
          <w:sz w:val="24"/>
          <w:szCs w:val="24"/>
          <w:lang w:eastAsia="pl-PL"/>
        </w:rPr>
        <w:t>jest ustanowienie dodatkowego zabezpieczenia),</w:t>
      </w:r>
    </w:p>
    <w:p w14:paraId="1871DC43" w14:textId="77777777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poręczenie, </w:t>
      </w:r>
    </w:p>
    <w:p w14:paraId="631BC709" w14:textId="77777777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zastaw rejestrowy na prawach lub rzeczach, </w:t>
      </w:r>
    </w:p>
    <w:p w14:paraId="3BAF9629" w14:textId="088AA6FC" w:rsidR="006A502C" w:rsidRPr="000D317E" w:rsidRDefault="006A502C" w:rsidP="000D317E">
      <w:pPr>
        <w:spacing w:line="276" w:lineRule="auto"/>
        <w:ind w:left="420"/>
        <w:rPr>
          <w:rFonts w:ascii="Arial" w:hAnsi="Arial" w:cs="Arial"/>
          <w:sz w:val="24"/>
          <w:szCs w:val="24"/>
          <w:lang w:eastAsia="pl-PL"/>
        </w:rPr>
      </w:pPr>
      <w:r w:rsidRPr="000D317E">
        <w:rPr>
          <w:rFonts w:ascii="Arial" w:hAnsi="Arial" w:cs="Arial"/>
          <w:sz w:val="24"/>
          <w:szCs w:val="24"/>
          <w:lang w:eastAsia="pl-PL"/>
        </w:rPr>
        <w:sym w:font="Symbol" w:char="F0F0"/>
      </w:r>
      <w:r w:rsidRPr="000D317E">
        <w:rPr>
          <w:rFonts w:ascii="Arial" w:hAnsi="Arial" w:cs="Arial"/>
          <w:sz w:val="24"/>
          <w:szCs w:val="24"/>
          <w:lang w:eastAsia="pl-PL"/>
        </w:rPr>
        <w:t xml:space="preserve"> akt notarialny o poddaniu się egzekucji przez dłużnika (w przypadku wyboru tej formy zabezpieczenia, konieczne jest ustanowienie dodatkowego zabezpieczenia)</w:t>
      </w:r>
      <w:r w:rsidR="000D317E">
        <w:rPr>
          <w:rFonts w:ascii="Arial" w:hAnsi="Arial" w:cs="Arial"/>
          <w:sz w:val="24"/>
          <w:szCs w:val="24"/>
          <w:lang w:eastAsia="pl-PL"/>
        </w:rPr>
        <w:t>.</w:t>
      </w:r>
    </w:p>
    <w:p w14:paraId="3678EFE6" w14:textId="77D9360E" w:rsidR="006A502C" w:rsidRPr="001B5E0E" w:rsidRDefault="006A502C" w:rsidP="000D317E">
      <w:pPr>
        <w:spacing w:line="276" w:lineRule="auto"/>
        <w:rPr>
          <w:rFonts w:ascii="Arial" w:hAnsi="Arial" w:cs="Arial"/>
          <w:b/>
          <w:i/>
          <w:iCs/>
          <w:sz w:val="24"/>
          <w:szCs w:val="24"/>
          <w:lang w:eastAsia="pl-PL"/>
        </w:rPr>
      </w:pPr>
      <w:r w:rsidRPr="006A502C">
        <w:rPr>
          <w:rFonts w:ascii="Arial" w:hAnsi="Arial" w:cs="Arial"/>
          <w:b/>
          <w:i/>
          <w:iCs/>
          <w:sz w:val="24"/>
          <w:szCs w:val="24"/>
          <w:lang w:eastAsia="pl-PL"/>
        </w:rPr>
        <w:t>Wybór formy zabezpieczenia skutkuje koniecznością złożenia oświadczenia załącznika nr 6</w:t>
      </w:r>
    </w:p>
    <w:p w14:paraId="27DA3725" w14:textId="3E50AB2C" w:rsidR="00131CE0" w:rsidRPr="00131CE0" w:rsidRDefault="00DE7EC6" w:rsidP="000D317E">
      <w:pPr>
        <w:spacing w:line="276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F27C83">
        <w:rPr>
          <w:rFonts w:ascii="Arial" w:hAnsi="Arial" w:cs="Arial"/>
          <w:sz w:val="24"/>
          <w:szCs w:val="24"/>
        </w:rPr>
        <w:t xml:space="preserve">Mając na uwadze treść Rozporządzenia Parlamentu Europejskiego i Rady (UE)2016/679 z dnia 27 kwietnia 2016r. w sprawie ochrony osób fizycznych </w:t>
      </w:r>
      <w:r w:rsidR="00B62F4A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 xml:space="preserve">w związku z przetwarzaniem danych osobowych i w sprawie swobodnego przepływu takich danych oraz uchylenia dyrektywy 95/46/WE (ogólne rozporządzenie </w:t>
      </w:r>
      <w:r w:rsidR="00B62F4A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 xml:space="preserve">o ochronie danych) (Dz.Urz. UE L 119 z 4.05.2016), dane osobowe zawarte </w:t>
      </w:r>
      <w:r w:rsidR="00B62F4A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 xml:space="preserve">w niniejszym wniosku zostają udostępnione przez Powiatowy Urząd Pracy w Płońsku </w:t>
      </w:r>
      <w:r w:rsidRPr="00F27C83">
        <w:rPr>
          <w:rFonts w:ascii="Arial" w:hAnsi="Arial" w:cs="Arial"/>
          <w:sz w:val="24"/>
          <w:szCs w:val="24"/>
        </w:rPr>
        <w:lastRenderedPageBreak/>
        <w:t>wyłącznie w celu realizacji jego postanowień. Urząd zobowiązuje się do wdrożenia odpowiednich środków technicznych i organizacyjnych, by bezpieczeństwo udostępnionych danych spełniało wymogi powyższego rozporządzenia i chroniło prawa osób, których dane dotyczą</w:t>
      </w:r>
      <w:r w:rsidRPr="00F27C83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44307070" w14:textId="7A9C1FF0" w:rsidR="00DE7EC6" w:rsidRPr="00F27C83" w:rsidRDefault="00DE7EC6" w:rsidP="000D317E">
      <w:pPr>
        <w:pStyle w:val="Domy"/>
        <w:spacing w:before="100" w:after="119" w:line="276" w:lineRule="auto"/>
        <w:rPr>
          <w:rFonts w:ascii="Arial" w:hAnsi="Arial" w:cs="Arial"/>
          <w:b/>
          <w:u w:val="single"/>
          <w:lang w:val="pl-PL"/>
        </w:rPr>
      </w:pPr>
      <w:r w:rsidRPr="00F27C83">
        <w:rPr>
          <w:rFonts w:ascii="Arial" w:hAnsi="Arial" w:cs="Arial"/>
          <w:b/>
          <w:lang w:val="pl-PL"/>
        </w:rPr>
        <w:t>Świadomy, iż zeznanie nieprawdy lub zatajenie prawdy, zgodnie z art. 233 § 6 Kodeksu karnego podlega karze pozbawienia wolności do lat 3, wiarygodność podanych we wniosku danych potwierdzam własnoręcznym podpisem.</w:t>
      </w:r>
    </w:p>
    <w:p w14:paraId="2E191783" w14:textId="77777777" w:rsidR="00131CE0" w:rsidRDefault="00DE7EC6" w:rsidP="000D317E">
      <w:pPr>
        <w:spacing w:line="276" w:lineRule="auto"/>
        <w:ind w:left="4248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                                                                           …….......…………………………………...</w:t>
      </w:r>
    </w:p>
    <w:p w14:paraId="10513990" w14:textId="7DA443AB" w:rsidR="003346CA" w:rsidRPr="000D317E" w:rsidRDefault="00DE7EC6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(Data, podpis i pieczęć Wnioskodawcy lub osoby uprawnionej do jego reprezentowania)</w:t>
      </w:r>
    </w:p>
    <w:p w14:paraId="6B19FE06" w14:textId="77777777" w:rsidR="007B250C" w:rsidRPr="00780A85" w:rsidRDefault="007B250C" w:rsidP="000D317E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59601AC2" w14:textId="54B6DD2B" w:rsidR="00BA0392" w:rsidRPr="00F27C83" w:rsidRDefault="00BA0392" w:rsidP="000D317E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  <w:bookmarkStart w:id="4" w:name="_Hlk201927329"/>
      <w:r w:rsidRPr="00F27C83">
        <w:rPr>
          <w:rFonts w:ascii="Arial" w:hAnsi="Arial" w:cs="Arial"/>
          <w:b/>
          <w:bCs/>
          <w:sz w:val="24"/>
          <w:szCs w:val="24"/>
        </w:rPr>
        <w:t>Klauzula informacyjna w związku z wnioskiem o refundację kosztów wyposażenia lub doposażenia stanowiska pracy</w:t>
      </w:r>
    </w:p>
    <w:p w14:paraId="56EF662F" w14:textId="13997F97" w:rsidR="00BA0392" w:rsidRPr="00F27C83" w:rsidRDefault="00BA0392" w:rsidP="000D317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Zgodnie z art. 13 ust. 1 i 2 i art. 14 rozporządzenia Parlamentu Europejskiego i Rady (UE) 2016/679 z 27.04.2016 r. w sprawie ochrony osób fizycznych w związku </w:t>
      </w:r>
      <w:r w:rsidR="005653B5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>z przetwarzaniem danych osobowych i w sprawie swobodnego przepływu takich danych oraz uchylenia dyrektywy 95/46/WE (ogólne rozporządzenie o ochronie danych)</w:t>
      </w:r>
      <w:r w:rsidR="001616FA">
        <w:rPr>
          <w:rFonts w:ascii="Arial" w:hAnsi="Arial" w:cs="Arial"/>
          <w:sz w:val="24"/>
          <w:szCs w:val="24"/>
        </w:rPr>
        <w:t xml:space="preserve"> </w:t>
      </w:r>
      <w:r w:rsidRPr="00F27C83">
        <w:rPr>
          <w:rFonts w:ascii="Arial" w:hAnsi="Arial" w:cs="Arial"/>
          <w:sz w:val="24"/>
          <w:szCs w:val="24"/>
        </w:rPr>
        <w:t xml:space="preserve">– dalej RODO, w związku z art. 88 ustawy o zasadach </w:t>
      </w:r>
      <w:r w:rsidR="007C350B" w:rsidRPr="00F27C83">
        <w:rPr>
          <w:rFonts w:ascii="Arial" w:hAnsi="Arial" w:cs="Arial"/>
          <w:sz w:val="24"/>
          <w:szCs w:val="24"/>
        </w:rPr>
        <w:t xml:space="preserve">realizacji zadań finansowanych </w:t>
      </w:r>
      <w:r w:rsidRPr="00F27C83">
        <w:rPr>
          <w:rFonts w:ascii="Arial" w:hAnsi="Arial" w:cs="Arial"/>
          <w:sz w:val="24"/>
          <w:szCs w:val="24"/>
        </w:rPr>
        <w:t>ze środków europejskich w perspektywie finansowej 2021-2027 informuję, iż:</w:t>
      </w:r>
    </w:p>
    <w:p w14:paraId="392FED85" w14:textId="6049FCEC" w:rsidR="00BA0392" w:rsidRPr="00F27C83" w:rsidRDefault="00BA0392" w:rsidP="000D317E">
      <w:pPr>
        <w:numPr>
          <w:ilvl w:val="0"/>
          <w:numId w:val="19"/>
        </w:numPr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F27C83">
        <w:rPr>
          <w:rFonts w:ascii="Arial" w:eastAsia="Calibri" w:hAnsi="Arial" w:cs="Arial"/>
          <w:sz w:val="24"/>
          <w:szCs w:val="24"/>
        </w:rPr>
        <w:t xml:space="preserve">Administratorem Pani/Pana danych osobowych jest Powiatowy Urząd Pracy </w:t>
      </w:r>
      <w:r w:rsidRPr="00F27C83">
        <w:rPr>
          <w:rFonts w:ascii="Arial" w:eastAsia="Calibri" w:hAnsi="Arial" w:cs="Arial"/>
          <w:sz w:val="24"/>
          <w:szCs w:val="24"/>
        </w:rPr>
        <w:br/>
        <w:t>w Płońsku z siedzibą w Płońsku (09-100 Płońsk ul. Wolności 12)</w:t>
      </w:r>
      <w:r w:rsidR="00131CE0">
        <w:rPr>
          <w:rFonts w:ascii="Arial" w:eastAsia="Calibri" w:hAnsi="Arial" w:cs="Arial"/>
          <w:sz w:val="24"/>
          <w:szCs w:val="24"/>
        </w:rPr>
        <w:t xml:space="preserve"> </w:t>
      </w:r>
      <w:r w:rsidRPr="00F27C83">
        <w:rPr>
          <w:rFonts w:ascii="Arial" w:eastAsia="Calibri" w:hAnsi="Arial" w:cs="Arial"/>
          <w:sz w:val="24"/>
          <w:szCs w:val="24"/>
        </w:rPr>
        <w:t>reprezentowany przez Dyrektora Urzędu.</w:t>
      </w:r>
    </w:p>
    <w:p w14:paraId="7EB7D5FD" w14:textId="77777777" w:rsidR="00BA0392" w:rsidRPr="00F27C83" w:rsidRDefault="00BA0392" w:rsidP="000D317E">
      <w:pPr>
        <w:numPr>
          <w:ilvl w:val="0"/>
          <w:numId w:val="1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F27C83">
        <w:rPr>
          <w:rFonts w:ascii="Arial" w:eastAsia="Calibri" w:hAnsi="Arial" w:cs="Arial"/>
          <w:sz w:val="24"/>
          <w:szCs w:val="24"/>
        </w:rPr>
        <w:t>W urzędzie został powołany Inspektor Ochrony Danych. Można się z nim skontaktować elektronicznie: iod@pupplonsk.org.pl lub listownie - Powiatowy Urząd Pracy w Płońsku, 09-100 Płońsk ul. Wolności 12, z dopiskiem „Inspektor Ochrony Danych”.</w:t>
      </w:r>
    </w:p>
    <w:p w14:paraId="6D994078" w14:textId="06642B89" w:rsidR="00BA0392" w:rsidRPr="00F27C83" w:rsidRDefault="00BA0392" w:rsidP="000D317E">
      <w:pPr>
        <w:numPr>
          <w:ilvl w:val="0"/>
          <w:numId w:val="19"/>
        </w:num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F27C83">
        <w:rPr>
          <w:rFonts w:ascii="Arial" w:hAnsi="Arial" w:cs="Arial"/>
          <w:sz w:val="24"/>
          <w:szCs w:val="24"/>
        </w:rPr>
        <w:t xml:space="preserve">Pani/Pana dane osobowe przetwarzane będą w </w:t>
      </w:r>
      <w:r w:rsidR="007C350B" w:rsidRPr="00F27C83">
        <w:rPr>
          <w:rFonts w:ascii="Arial" w:hAnsi="Arial" w:cs="Arial"/>
          <w:sz w:val="24"/>
          <w:szCs w:val="24"/>
        </w:rPr>
        <w:t xml:space="preserve">oparciu m.in. o przepisy prawa </w:t>
      </w:r>
      <w:r w:rsidRPr="00F27C83">
        <w:rPr>
          <w:rFonts w:ascii="Arial" w:hAnsi="Arial" w:cs="Arial"/>
          <w:sz w:val="24"/>
          <w:szCs w:val="24"/>
        </w:rPr>
        <w:t xml:space="preserve">(art. 6 ust. 1 lit. c i art. 9 ust. 2 lit. g): </w:t>
      </w:r>
    </w:p>
    <w:p w14:paraId="2B4B3BA6" w14:textId="75956727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art. 6 ust. 1 lit. c) RODO w związku z realizacją obowiązku prawnego ciążącego na Administratorze, Pracy refundacji kosztów wyposażenia lub doposażenia stanowiska pracy; </w:t>
      </w:r>
    </w:p>
    <w:p w14:paraId="003C131E" w14:textId="77777777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art. 6 ust. 1 lit. b) RODO (tj. przetwarzanie jest niezbędne do wykonania umowy, której stroną jest osoba, której dane dotyczą) w celu zawarcia i wykonania umowy, w tym kontaktowania się w związku z jej realizacją;</w:t>
      </w:r>
    </w:p>
    <w:p w14:paraId="1BB62823" w14:textId="0592B8F2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w celu wypełnienia obowiązku prawnego ciążącego na administratorze, </w:t>
      </w:r>
      <w:r w:rsidR="00B62F4A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>w tym m.in. podatków, składek ZUS, archiwizowania da</w:t>
      </w:r>
      <w:r w:rsidR="007C350B" w:rsidRPr="00F27C83">
        <w:rPr>
          <w:rFonts w:ascii="Arial" w:hAnsi="Arial" w:cs="Arial"/>
          <w:sz w:val="24"/>
          <w:szCs w:val="24"/>
        </w:rPr>
        <w:t xml:space="preserve">nych - zgodnie z art. 6 ust. 1 </w:t>
      </w:r>
      <w:r w:rsidRPr="00F27C83">
        <w:rPr>
          <w:rFonts w:ascii="Arial" w:hAnsi="Arial" w:cs="Arial"/>
          <w:sz w:val="24"/>
          <w:szCs w:val="24"/>
        </w:rPr>
        <w:t>lit. c) RODO;</w:t>
      </w:r>
    </w:p>
    <w:p w14:paraId="362E9012" w14:textId="77777777" w:rsidR="00BA0392" w:rsidRPr="00F27C83" w:rsidRDefault="00BA0392" w:rsidP="000D317E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F27C83">
        <w:rPr>
          <w:rFonts w:ascii="Arial" w:hAnsi="Arial" w:cs="Arial"/>
          <w:sz w:val="24"/>
          <w:szCs w:val="24"/>
        </w:rPr>
        <w:lastRenderedPageBreak/>
        <w:t>zgodnie z art. 6 ust. 1 lit c) RODO w celu wypełnienia obowiązku prawnego ciążącego na Administratorze, jako przedstawicielu jednostki finansów publicznych tj. dochodzenia roszczeń;</w:t>
      </w:r>
    </w:p>
    <w:p w14:paraId="0EC19662" w14:textId="6B9FD084" w:rsidR="00BA0392" w:rsidRPr="00F27C83" w:rsidRDefault="00BA0392" w:rsidP="000D317E">
      <w:pPr>
        <w:pStyle w:val="Akapitzlist"/>
        <w:numPr>
          <w:ilvl w:val="0"/>
          <w:numId w:val="20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F27C83">
        <w:rPr>
          <w:rFonts w:ascii="Arial" w:hAnsi="Arial" w:cs="Arial"/>
          <w:sz w:val="24"/>
          <w:szCs w:val="24"/>
        </w:rPr>
        <w:t xml:space="preserve">zgodnie z art. 6 ust. 1 lit. c) RODO w celach archiwalnych realizowanych </w:t>
      </w:r>
      <w:r w:rsidRPr="00F27C83">
        <w:rPr>
          <w:rFonts w:ascii="Arial" w:hAnsi="Arial" w:cs="Arial"/>
          <w:sz w:val="24"/>
          <w:szCs w:val="24"/>
        </w:rPr>
        <w:br/>
        <w:t>w interesie publicznym lub w ramach sprawowania władzy publicznej powierzonej Administratorowi dla prawnie uzasadnionego interesu zabezpieczenia informacji na wypadek prawnej potrzeby wykazania faktów;</w:t>
      </w:r>
    </w:p>
    <w:p w14:paraId="33B2E7E6" w14:textId="77777777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w związku z realizacją FEM 2021-2027, w szczególności w celu monitorowania, sprawozdawczości, komunikacji, publikacji, ewaluacji, zarządzania finansowego, weryfikacji i audytów oraz do celów określania kwalifikowalności uczestników;</w:t>
      </w:r>
    </w:p>
    <w:p w14:paraId="7177222B" w14:textId="13348CFE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na podstawie rozporządzenia Parlamentu Europejskiego i Rady (UE) </w:t>
      </w:r>
      <w:r w:rsidRPr="00F27C83">
        <w:rPr>
          <w:rFonts w:ascii="Arial" w:hAnsi="Arial" w:cs="Arial"/>
          <w:sz w:val="24"/>
          <w:szCs w:val="24"/>
        </w:rPr>
        <w:br/>
        <w:t>nr 2021/1060 z 24 czerwca 2021 r. ustanawiającego wspólne przepisy dotyczące Europejskiego Funduszu Rozwoju Regionalnego, Europejskiego Funduszu Społecznego Plus, Funduszu Spójności, Funduszu na rzecz Sprawiedliwej Transformacji i Europejskiego Funduszu Morski</w:t>
      </w:r>
      <w:r w:rsidR="007C350B" w:rsidRPr="00F27C83">
        <w:rPr>
          <w:rFonts w:ascii="Arial" w:hAnsi="Arial" w:cs="Arial"/>
          <w:sz w:val="24"/>
          <w:szCs w:val="24"/>
        </w:rPr>
        <w:t xml:space="preserve">ego, Rybackiego i Akwakultury, </w:t>
      </w:r>
      <w:r w:rsidRPr="00F27C83">
        <w:rPr>
          <w:rFonts w:ascii="Arial" w:hAnsi="Arial" w:cs="Arial"/>
          <w:sz w:val="24"/>
          <w:szCs w:val="24"/>
        </w:rPr>
        <w:t>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zm.);</w:t>
      </w:r>
    </w:p>
    <w:p w14:paraId="0266ADA2" w14:textId="064F90B8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na podstawie rozporządzenia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381FC371" w14:textId="77777777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na podstawie ustawy z dnia 28 kwietnia 2022 r. o zasadach realizacji zadań finansowanych ze środków europejskich w perspektywie finansowej 2021-2027, w szczególności art. 87-93;</w:t>
      </w:r>
    </w:p>
    <w:p w14:paraId="3599AA9C" w14:textId="7FA34B4F" w:rsidR="00BA0392" w:rsidRPr="00F27C83" w:rsidRDefault="00BA0392" w:rsidP="000D317E">
      <w:pPr>
        <w:pStyle w:val="Akapitzlist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W związku z realizacją umowy, której Administrator Danych Osobowych jest beneficjentem, tj. Aktywizacja zawodowa osób bezrobotnych </w:t>
      </w:r>
      <w:r w:rsidR="00B62F4A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>w powiecie płońskim (I</w:t>
      </w:r>
      <w:r w:rsidR="003D6948">
        <w:rPr>
          <w:rFonts w:ascii="Arial" w:hAnsi="Arial" w:cs="Arial"/>
          <w:sz w:val="24"/>
          <w:szCs w:val="24"/>
        </w:rPr>
        <w:t>I</w:t>
      </w:r>
      <w:r w:rsidRPr="00F27C83">
        <w:rPr>
          <w:rFonts w:ascii="Arial" w:hAnsi="Arial" w:cs="Arial"/>
          <w:sz w:val="24"/>
          <w:szCs w:val="24"/>
        </w:rPr>
        <w:t>).</w:t>
      </w:r>
    </w:p>
    <w:p w14:paraId="757E4AB4" w14:textId="10633297" w:rsidR="00385077" w:rsidRPr="00385077" w:rsidRDefault="00BA0392" w:rsidP="00385077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  <w:u w:val="single"/>
        </w:rPr>
      </w:pPr>
      <w:r w:rsidRPr="00F27C83">
        <w:rPr>
          <w:rFonts w:ascii="Arial" w:hAnsi="Arial" w:cs="Arial"/>
          <w:sz w:val="24"/>
          <w:szCs w:val="24"/>
        </w:rPr>
        <w:t>Odbiorcą Pani/Pana danych osobowych mogą być</w:t>
      </w:r>
      <w:r w:rsidR="00241CF2">
        <w:rPr>
          <w:rFonts w:ascii="Arial" w:hAnsi="Arial" w:cs="Arial"/>
          <w:sz w:val="24"/>
          <w:szCs w:val="24"/>
        </w:rPr>
        <w:t xml:space="preserve"> </w:t>
      </w:r>
      <w:r w:rsidRPr="00385077">
        <w:rPr>
          <w:rFonts w:ascii="Arial" w:hAnsi="Arial" w:cs="Arial"/>
          <w:sz w:val="24"/>
          <w:szCs w:val="24"/>
        </w:rPr>
        <w:t xml:space="preserve">podmioty, które przetwarzają Pani/Pana dane osobowe w imieniu PUP </w:t>
      </w:r>
      <w:r w:rsidRPr="00385077">
        <w:rPr>
          <w:rFonts w:ascii="Arial" w:hAnsi="Arial" w:cs="Arial"/>
          <w:sz w:val="24"/>
          <w:szCs w:val="24"/>
        </w:rPr>
        <w:br/>
        <w:t>na podstawie zawartej z PUP umowy powierzenia przetwarzania danych osobowych, w szczególności firmy wdrażające niezbędne oprogramowanie, firmy serwisujące sprzęt informatyczny. Dostęp do Państwa danych osobowych mają pracownicy i współpracownicy administratora.</w:t>
      </w:r>
    </w:p>
    <w:p w14:paraId="3262098D" w14:textId="5DCD4DD1" w:rsidR="00BA0392" w:rsidRPr="00385077" w:rsidRDefault="00BA0392" w:rsidP="00385077">
      <w:pPr>
        <w:pStyle w:val="Akapitzlist"/>
        <w:spacing w:after="0"/>
        <w:rPr>
          <w:rFonts w:ascii="Arial" w:hAnsi="Arial" w:cs="Arial"/>
          <w:sz w:val="24"/>
          <w:szCs w:val="24"/>
          <w:u w:val="single"/>
        </w:rPr>
      </w:pPr>
      <w:r w:rsidRPr="00385077">
        <w:rPr>
          <w:rFonts w:ascii="Arial" w:hAnsi="Arial" w:cs="Arial"/>
          <w:sz w:val="24"/>
          <w:szCs w:val="24"/>
        </w:rPr>
        <w:t xml:space="preserve"> Ponadto Państwa dane osobowe mogą być powierzane lub udostępniane</w:t>
      </w:r>
      <w:r w:rsidR="003D6948">
        <w:rPr>
          <w:rFonts w:ascii="Arial" w:hAnsi="Arial" w:cs="Arial"/>
          <w:sz w:val="24"/>
          <w:szCs w:val="24"/>
        </w:rPr>
        <w:t>:</w:t>
      </w:r>
    </w:p>
    <w:p w14:paraId="0E6D57C0" w14:textId="275FECF1" w:rsidR="00BA0392" w:rsidRPr="00F27C83" w:rsidRDefault="00BA0392" w:rsidP="000D317E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lastRenderedPageBreak/>
        <w:t>podmiotom, stronom umowy w ramach FEM 20</w:t>
      </w:r>
      <w:r w:rsidR="00385077">
        <w:rPr>
          <w:rFonts w:ascii="Arial" w:hAnsi="Arial" w:cs="Arial"/>
          <w:sz w:val="24"/>
          <w:szCs w:val="24"/>
        </w:rPr>
        <w:t>21</w:t>
      </w:r>
      <w:r w:rsidRPr="00F27C83">
        <w:rPr>
          <w:rFonts w:ascii="Arial" w:hAnsi="Arial" w:cs="Arial"/>
          <w:sz w:val="24"/>
          <w:szCs w:val="24"/>
        </w:rPr>
        <w:t>-202</w:t>
      </w:r>
      <w:r w:rsidR="00385077">
        <w:rPr>
          <w:rFonts w:ascii="Arial" w:hAnsi="Arial" w:cs="Arial"/>
          <w:sz w:val="24"/>
          <w:szCs w:val="24"/>
        </w:rPr>
        <w:t>7</w:t>
      </w:r>
      <w:r w:rsidRPr="00F27C83">
        <w:rPr>
          <w:rFonts w:ascii="Arial" w:hAnsi="Arial" w:cs="Arial"/>
          <w:sz w:val="24"/>
          <w:szCs w:val="24"/>
        </w:rPr>
        <w:t>, Instytucji Zarządzającej Funduszami Europejskimi dla Mazowsza 2021-2027 - Zarządowi Województwa Mazowieckiego, Instytucji Pośredniczącej Funduszami Europejskimi dla Mazowsza 2021-2027 – Wojewódzkiemu Urzędowi Pracy w Warszawie;</w:t>
      </w:r>
    </w:p>
    <w:p w14:paraId="13CC186D" w14:textId="77777777" w:rsidR="00BA0392" w:rsidRPr="00F27C83" w:rsidRDefault="00BA0392" w:rsidP="000D317E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organom Komisji Europejskiej, ministrowi właściwemu do spraw finansów publicznych, prezesowi zakładu ubezpieczeń społecznych; </w:t>
      </w:r>
    </w:p>
    <w:p w14:paraId="17D1BF81" w14:textId="77777777" w:rsidR="00BA0392" w:rsidRPr="00F27C83" w:rsidRDefault="00BA0392" w:rsidP="000D317E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innym podmiotom upoważnionym na podstawie odrębnych przepisów prawa.</w:t>
      </w:r>
    </w:p>
    <w:p w14:paraId="74A3D376" w14:textId="77777777" w:rsidR="00B62F4A" w:rsidRDefault="00BA0392" w:rsidP="000D317E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Pani/Pana dane osobowe będą przechowywane przez okres niezbędny </w:t>
      </w:r>
      <w:r w:rsidR="00B62F4A">
        <w:rPr>
          <w:rFonts w:ascii="Arial" w:hAnsi="Arial" w:cs="Arial"/>
          <w:sz w:val="24"/>
          <w:szCs w:val="24"/>
        </w:rPr>
        <w:br/>
      </w:r>
      <w:r w:rsidRPr="00F27C83">
        <w:rPr>
          <w:rFonts w:ascii="Arial" w:hAnsi="Arial" w:cs="Arial"/>
          <w:sz w:val="24"/>
          <w:szCs w:val="24"/>
        </w:rPr>
        <w:t xml:space="preserve">do realizacji celów określonych w ustępie 3 oraz przez czas wynikający </w:t>
      </w:r>
    </w:p>
    <w:p w14:paraId="64AC6A4A" w14:textId="51CF4749" w:rsidR="00BA0392" w:rsidRPr="00F27C83" w:rsidRDefault="00B62F4A" w:rsidP="000D317E">
      <w:pPr>
        <w:pStyle w:val="Akapitzlist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przepisów ustawy </w:t>
      </w:r>
      <w:r w:rsidR="00BA0392" w:rsidRPr="00F27C83">
        <w:rPr>
          <w:rFonts w:ascii="Arial" w:hAnsi="Arial" w:cs="Arial"/>
          <w:sz w:val="24"/>
          <w:szCs w:val="24"/>
        </w:rPr>
        <w:t>z dnia 14 lipca 1983 r. o narodowym zasobie archiwalnym i archiwac</w:t>
      </w:r>
      <w:r>
        <w:rPr>
          <w:rFonts w:ascii="Arial" w:hAnsi="Arial" w:cs="Arial"/>
          <w:sz w:val="24"/>
          <w:szCs w:val="24"/>
        </w:rPr>
        <w:t xml:space="preserve">h zgodnie </w:t>
      </w:r>
      <w:r w:rsidR="00BA0392" w:rsidRPr="00F27C83">
        <w:rPr>
          <w:rFonts w:ascii="Arial" w:hAnsi="Arial" w:cs="Arial"/>
          <w:sz w:val="24"/>
          <w:szCs w:val="24"/>
        </w:rPr>
        <w:t>z Jednolitym Rzeczowym Wykazem Akt administratora.</w:t>
      </w:r>
    </w:p>
    <w:p w14:paraId="45767C16" w14:textId="77777777" w:rsidR="00BA0392" w:rsidRPr="00F27C83" w:rsidRDefault="00BA0392" w:rsidP="000D317E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Posiada Pani/Pan prawo do:</w:t>
      </w:r>
    </w:p>
    <w:p w14:paraId="6D8344B6" w14:textId="77777777" w:rsidR="00BA0392" w:rsidRPr="00F27C83" w:rsidRDefault="00BA0392" w:rsidP="000D317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bCs/>
          <w:color w:val="000000"/>
          <w:sz w:val="24"/>
          <w:szCs w:val="24"/>
        </w:rPr>
        <w:t>informacji </w:t>
      </w:r>
      <w:r w:rsidRPr="00F27C83">
        <w:rPr>
          <w:rFonts w:ascii="Arial" w:hAnsi="Arial" w:cs="Arial"/>
          <w:color w:val="000000"/>
          <w:sz w:val="24"/>
          <w:szCs w:val="24"/>
        </w:rPr>
        <w:t>o operacjach przetwarzania;</w:t>
      </w:r>
    </w:p>
    <w:p w14:paraId="5FEFE976" w14:textId="77777777" w:rsidR="00BA0392" w:rsidRPr="00F27C83" w:rsidRDefault="00BA0392" w:rsidP="000D317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bCs/>
          <w:color w:val="000000"/>
          <w:sz w:val="24"/>
          <w:szCs w:val="24"/>
        </w:rPr>
        <w:t>dostępu</w:t>
      </w:r>
      <w:r w:rsidRPr="00F27C83">
        <w:rPr>
          <w:rFonts w:ascii="Arial" w:hAnsi="Arial" w:cs="Arial"/>
          <w:color w:val="000000"/>
          <w:sz w:val="24"/>
          <w:szCs w:val="24"/>
        </w:rPr>
        <w:t> do swoich danych osobowych;</w:t>
      </w:r>
    </w:p>
    <w:p w14:paraId="11DC2AB6" w14:textId="77777777" w:rsidR="00BA0392" w:rsidRPr="00F27C83" w:rsidRDefault="00BA0392" w:rsidP="000D317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bCs/>
          <w:color w:val="000000"/>
          <w:sz w:val="24"/>
          <w:szCs w:val="24"/>
        </w:rPr>
        <w:t>żądania sprostowania danych</w:t>
      </w:r>
      <w:r w:rsidRPr="00F27C83">
        <w:rPr>
          <w:rFonts w:ascii="Arial" w:hAnsi="Arial" w:cs="Arial"/>
          <w:color w:val="000000"/>
          <w:sz w:val="24"/>
          <w:szCs w:val="24"/>
        </w:rPr>
        <w:t>, które są nieprawidłowe;</w:t>
      </w:r>
    </w:p>
    <w:p w14:paraId="465F4F99" w14:textId="68835EB3" w:rsidR="00BA0392" w:rsidRPr="00F27C83" w:rsidRDefault="00BA0392" w:rsidP="000D317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bCs/>
          <w:color w:val="000000"/>
          <w:sz w:val="24"/>
          <w:szCs w:val="24"/>
        </w:rPr>
        <w:t>żądania usunięcia danych</w:t>
      </w:r>
      <w:r w:rsidRPr="00F27C83">
        <w:rPr>
          <w:rFonts w:ascii="Arial" w:hAnsi="Arial" w:cs="Arial"/>
          <w:color w:val="000000"/>
          <w:sz w:val="24"/>
          <w:szCs w:val="24"/>
        </w:rPr>
        <w:t xml:space="preserve">, gdy dane nie są niezbędne do celów, </w:t>
      </w:r>
      <w:r w:rsidR="00B62F4A">
        <w:rPr>
          <w:rFonts w:ascii="Arial" w:hAnsi="Arial" w:cs="Arial"/>
          <w:color w:val="000000"/>
          <w:sz w:val="24"/>
          <w:szCs w:val="24"/>
        </w:rPr>
        <w:br/>
      </w:r>
      <w:r w:rsidRPr="00F27C83">
        <w:rPr>
          <w:rFonts w:ascii="Arial" w:hAnsi="Arial" w:cs="Arial"/>
          <w:color w:val="000000"/>
          <w:sz w:val="24"/>
          <w:szCs w:val="24"/>
        </w:rPr>
        <w:t>dla których zostały zebrane lub po wniesieniu sprzeci</w:t>
      </w:r>
      <w:r w:rsidR="00B62F4A">
        <w:rPr>
          <w:rFonts w:ascii="Arial" w:hAnsi="Arial" w:cs="Arial"/>
          <w:color w:val="000000"/>
          <w:sz w:val="24"/>
          <w:szCs w:val="24"/>
        </w:rPr>
        <w:t xml:space="preserve">wu wobec przetwarzania danych, </w:t>
      </w:r>
      <w:r w:rsidRPr="00F27C83">
        <w:rPr>
          <w:rFonts w:ascii="Arial" w:hAnsi="Arial" w:cs="Arial"/>
          <w:color w:val="000000"/>
          <w:sz w:val="24"/>
          <w:szCs w:val="24"/>
        </w:rPr>
        <w:t>gdy dane są przetwarzane niezgodnie z prawem;</w:t>
      </w:r>
    </w:p>
    <w:p w14:paraId="517D855C" w14:textId="77777777" w:rsidR="00BA0392" w:rsidRPr="00F27C83" w:rsidRDefault="00BA0392" w:rsidP="000D317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bCs/>
          <w:color w:val="000000"/>
          <w:sz w:val="24"/>
          <w:szCs w:val="24"/>
        </w:rPr>
        <w:t>żądania ograniczenia przetwarzania danych</w:t>
      </w:r>
      <w:r w:rsidRPr="00F27C83">
        <w:rPr>
          <w:rFonts w:ascii="Arial" w:hAnsi="Arial" w:cs="Arial"/>
          <w:color w:val="000000"/>
          <w:sz w:val="24"/>
          <w:szCs w:val="24"/>
        </w:rPr>
        <w:t>, gdy kwestionowana jest prawidłowość danych, przetwarzanie jest niezgodne  z prawem;</w:t>
      </w:r>
    </w:p>
    <w:p w14:paraId="57720006" w14:textId="77777777" w:rsidR="00BA0392" w:rsidRPr="00F27C83" w:rsidRDefault="00BA0392" w:rsidP="000D317E">
      <w:pPr>
        <w:pStyle w:val="Akapitzlist"/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Arial" w:hAnsi="Arial" w:cs="Arial"/>
          <w:color w:val="000000"/>
          <w:sz w:val="24"/>
          <w:szCs w:val="24"/>
        </w:rPr>
      </w:pPr>
      <w:r w:rsidRPr="00F27C83">
        <w:rPr>
          <w:rFonts w:ascii="Arial" w:hAnsi="Arial" w:cs="Arial"/>
          <w:b/>
          <w:bCs/>
          <w:color w:val="000000"/>
          <w:sz w:val="24"/>
          <w:szCs w:val="24"/>
        </w:rPr>
        <w:t>wniesienia sprzeciwu wobec przetwarzania danych</w:t>
      </w:r>
      <w:r w:rsidRPr="00F27C83">
        <w:rPr>
          <w:rFonts w:ascii="Arial" w:hAnsi="Arial" w:cs="Arial"/>
          <w:color w:val="000000"/>
          <w:sz w:val="24"/>
          <w:szCs w:val="24"/>
        </w:rPr>
        <w:t> – z przyczyn związanych ze szczególną sytuacją osób, których dane są przetwarzane.</w:t>
      </w:r>
    </w:p>
    <w:p w14:paraId="4B77CBB5" w14:textId="77777777" w:rsidR="00BA0392" w:rsidRPr="00F27C83" w:rsidRDefault="00BA0392" w:rsidP="000D317E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Ma Pan/Pani prawo wniesienia skargi do Prezesa Urzędu Ochrony Danych Osobowych, gdy uzna Pani/Pan, iż przetwarzanie danych osobowych Pani/Pana dotyczących narusza przepisy RODO (ul. Stawki 2, 00-193 Warszawa).</w:t>
      </w:r>
    </w:p>
    <w:p w14:paraId="4DCEBD50" w14:textId="77777777" w:rsidR="00BA0392" w:rsidRPr="00F27C83" w:rsidRDefault="00BA0392" w:rsidP="000D317E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color w:val="000000"/>
          <w:sz w:val="24"/>
          <w:szCs w:val="24"/>
          <w:shd w:val="clear" w:color="auto" w:fill="FFFFFF"/>
        </w:rPr>
        <w:t>Dane osobowe przetwarzane przez Powiatowy Urząd Pracy nie podlegają zautomatyzowanemu przetwarzaniu, nie są przekazywane poza obszar Europejskiego Obszaru Gospodarczego.</w:t>
      </w:r>
    </w:p>
    <w:p w14:paraId="5052EB3A" w14:textId="21C0872E" w:rsidR="00DE7EC6" w:rsidRPr="000D317E" w:rsidRDefault="00BA0392" w:rsidP="000D317E">
      <w:pPr>
        <w:pStyle w:val="Akapitzlist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>Dane pozyskujemy bezpośrednio od osób, których one dotyczą. Podanie danych jest dobrowolne, ale konieczne do realizacji wyżej wymienionego celu. Odmowa ich podania jest równoznaczna z brakiem możliwości podjęcia stosownych działań.</w:t>
      </w:r>
      <w:r w:rsidR="00DE7EC6" w:rsidRPr="000D317E">
        <w:rPr>
          <w:rFonts w:ascii="Arial" w:hAnsi="Arial" w:cs="Arial"/>
          <w:sz w:val="24"/>
          <w:szCs w:val="24"/>
        </w:rPr>
        <w:t xml:space="preserve"> </w:t>
      </w:r>
    </w:p>
    <w:bookmarkEnd w:id="4"/>
    <w:p w14:paraId="3E32DED1" w14:textId="4C8C9D2D" w:rsidR="003D6948" w:rsidRDefault="00DE7EC6" w:rsidP="005D2AA9">
      <w:pPr>
        <w:spacing w:line="276" w:lineRule="auto"/>
        <w:ind w:left="4248"/>
        <w:rPr>
          <w:rFonts w:ascii="Arial" w:hAnsi="Arial" w:cs="Arial"/>
          <w:sz w:val="16"/>
          <w:szCs w:val="16"/>
        </w:rPr>
      </w:pPr>
      <w:r w:rsidRPr="00F27C83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Pr="00F27C83">
        <w:rPr>
          <w:rFonts w:ascii="Arial" w:hAnsi="Arial" w:cs="Arial"/>
        </w:rPr>
        <w:t>……….......…………………………………...</w:t>
      </w:r>
      <w:r w:rsidRPr="00F27C83">
        <w:rPr>
          <w:rFonts w:ascii="Arial" w:hAnsi="Arial" w:cs="Arial"/>
          <w:iCs/>
          <w:shd w:val="clear" w:color="auto" w:fill="00CCCC"/>
        </w:rPr>
        <w:br/>
      </w:r>
      <w:r w:rsidRPr="00F27C83">
        <w:rPr>
          <w:rFonts w:ascii="Arial" w:hAnsi="Arial" w:cs="Arial"/>
        </w:rPr>
        <w:t>(</w:t>
      </w:r>
      <w:r w:rsidRPr="000D317E">
        <w:rPr>
          <w:rFonts w:ascii="Arial" w:hAnsi="Arial" w:cs="Arial"/>
          <w:sz w:val="16"/>
          <w:szCs w:val="16"/>
        </w:rPr>
        <w:t>Data, podpis i pieczęć Wnioskodawcy lub osoby uprawnionej do jego reprezentowania</w:t>
      </w:r>
      <w:r w:rsidR="00B62A50">
        <w:rPr>
          <w:rFonts w:ascii="Arial" w:hAnsi="Arial" w:cs="Arial"/>
          <w:sz w:val="16"/>
          <w:szCs w:val="16"/>
        </w:rPr>
        <w:t>)</w:t>
      </w:r>
    </w:p>
    <w:p w14:paraId="3BFD0BB7" w14:textId="77777777" w:rsidR="005D2AA9" w:rsidRPr="005D2AA9" w:rsidRDefault="005D2AA9" w:rsidP="005D2AA9">
      <w:pPr>
        <w:spacing w:line="276" w:lineRule="auto"/>
        <w:ind w:left="4248"/>
        <w:rPr>
          <w:rFonts w:ascii="Arial" w:hAnsi="Arial" w:cs="Arial"/>
          <w:iCs/>
          <w:shd w:val="clear" w:color="auto" w:fill="00CCCC"/>
        </w:rPr>
      </w:pPr>
    </w:p>
    <w:p w14:paraId="3A7B2C86" w14:textId="2864F568" w:rsidR="00DE7EC6" w:rsidRPr="00F27C83" w:rsidRDefault="003D6948" w:rsidP="003D6948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i/>
          <w:iCs/>
        </w:rPr>
        <w:lastRenderedPageBreak/>
        <w:t xml:space="preserve">                                                      </w:t>
      </w:r>
      <w:r w:rsidR="006A502C">
        <w:rPr>
          <w:rFonts w:ascii="Arial" w:hAnsi="Arial" w:cs="Arial"/>
          <w:i/>
          <w:iCs/>
        </w:rPr>
        <w:t xml:space="preserve"> </w:t>
      </w:r>
      <w:r w:rsidR="00DE7EC6" w:rsidRPr="00F27C83">
        <w:rPr>
          <w:rFonts w:ascii="Arial" w:hAnsi="Arial" w:cs="Arial"/>
          <w:b/>
          <w:i/>
          <w:iCs/>
          <w:sz w:val="20"/>
          <w:szCs w:val="20"/>
        </w:rPr>
        <w:t>Załącznik Nr 1</w:t>
      </w:r>
    </w:p>
    <w:p w14:paraId="61C12494" w14:textId="24BE4B9E" w:rsidR="007B250C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t xml:space="preserve">do Wniosku o refundację kosztów </w:t>
      </w:r>
    </w:p>
    <w:p w14:paraId="2267D0D2" w14:textId="71A85491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t>wyposażenia lub doposażenia stanowiska pracy</w:t>
      </w:r>
    </w:p>
    <w:p w14:paraId="03C2CE5A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</w:p>
    <w:p w14:paraId="6372FFCD" w14:textId="77777777" w:rsidR="00DE7EC6" w:rsidRPr="00F27C83" w:rsidRDefault="00DE7EC6" w:rsidP="000D317E">
      <w:pPr>
        <w:tabs>
          <w:tab w:val="left" w:pos="7230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…………………………….                                                            …………………………….</w:t>
      </w:r>
    </w:p>
    <w:p w14:paraId="3025B8B7" w14:textId="2ECB283B" w:rsidR="00DE7EC6" w:rsidRPr="007B250C" w:rsidRDefault="00DE7EC6" w:rsidP="000D317E">
      <w:pPr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(pieczęć firmowa)</w:t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  <w:t>(miejscowość i data)</w:t>
      </w:r>
    </w:p>
    <w:p w14:paraId="581B7A9F" w14:textId="0C995439" w:rsidR="001616FA" w:rsidRPr="0042650F" w:rsidRDefault="001616FA" w:rsidP="000D317E">
      <w:pPr>
        <w:shd w:val="clear" w:color="auto" w:fill="FFFFFF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42650F">
        <w:rPr>
          <w:rFonts w:ascii="Arial" w:hAnsi="Arial" w:cs="Arial"/>
          <w:b/>
          <w:sz w:val="24"/>
          <w:szCs w:val="24"/>
          <w:u w:val="single"/>
        </w:rPr>
        <w:t xml:space="preserve">ZOBOWIĄZANIE </w:t>
      </w:r>
      <w:r w:rsidR="00455A02">
        <w:rPr>
          <w:rFonts w:ascii="Arial" w:hAnsi="Arial" w:cs="Arial"/>
          <w:b/>
          <w:bCs/>
          <w:sz w:val="24"/>
          <w:szCs w:val="24"/>
          <w:u w:val="single"/>
        </w:rPr>
        <w:t>WNIOSKODAWCY</w:t>
      </w:r>
    </w:p>
    <w:p w14:paraId="41C5E03E" w14:textId="2AE37AF6" w:rsidR="00455A02" w:rsidRPr="00455A02" w:rsidRDefault="00455A02" w:rsidP="000D317E">
      <w:pPr>
        <w:spacing w:line="276" w:lineRule="auto"/>
        <w:ind w:firstLine="708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W związku ze złożonym wnioskiem o refundację kosztów wyposażenia lub doposażenia stanowiska pracy</w:t>
      </w:r>
      <w:r w:rsidR="00F03590">
        <w:rPr>
          <w:rFonts w:ascii="Arial" w:hAnsi="Arial" w:cs="Arial"/>
          <w:sz w:val="24"/>
          <w:szCs w:val="24"/>
        </w:rPr>
        <w:t>,</w:t>
      </w:r>
      <w:r w:rsidRPr="00455A02">
        <w:rPr>
          <w:rFonts w:ascii="Arial" w:hAnsi="Arial" w:cs="Arial"/>
          <w:sz w:val="24"/>
          <w:szCs w:val="24"/>
        </w:rPr>
        <w:t xml:space="preserve"> zobowiązuje się, w razie pozytywnego rozpatrzenia wniosku i zawarcia stosownej umowy:</w:t>
      </w:r>
    </w:p>
    <w:p w14:paraId="237DA7BB" w14:textId="77777777" w:rsidR="00455A02" w:rsidRDefault="00455A02" w:rsidP="000D317E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Rozliczenia wydatków niezbędnych do wyposażenia lub doposażenia stanowiska pracy;</w:t>
      </w:r>
    </w:p>
    <w:p w14:paraId="2C678AEF" w14:textId="77777777" w:rsidR="00455A02" w:rsidRDefault="00455A02" w:rsidP="000D317E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Utrzymania stanowiska pracy utworzonego w związku z przyznaną refundacją przez okres co najmniej 18 miesięcy, a w przypadku przyznania refundacji w kwocie nie większej niż 4-krotność przeciętnego wynagrodzenia – co najmniej przez 12 miesięcy;</w:t>
      </w:r>
    </w:p>
    <w:p w14:paraId="50883424" w14:textId="77777777" w:rsidR="00455A02" w:rsidRDefault="00455A02" w:rsidP="000D317E">
      <w:pPr>
        <w:pStyle w:val="Akapitzlist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Zatrudnienie na wyposażonym lub doposażonym stanowisku pracy łącznie przez wymagany okres (co najmniej 12 lub 18 miesięcy) w wymiarze czasu pracy określonym w umowie, nie mniejszym niż:</w:t>
      </w:r>
    </w:p>
    <w:p w14:paraId="5B79DF1B" w14:textId="6D70E845" w:rsidR="00455A02" w:rsidRDefault="00455A02" w:rsidP="000D317E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pełny wymiar czasu pracy – w przypadku skierowanego bezrobotnego,</w:t>
      </w:r>
    </w:p>
    <w:p w14:paraId="5DD83BE7" w14:textId="77777777" w:rsidR="00455A02" w:rsidRDefault="00455A02" w:rsidP="000D317E">
      <w:pPr>
        <w:pStyle w:val="Akapitzlist"/>
        <w:numPr>
          <w:ilvl w:val="0"/>
          <w:numId w:val="27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połowa wymiaru czasu pracy – w przypadku skierowanego:</w:t>
      </w:r>
    </w:p>
    <w:p w14:paraId="1ADA8D5E" w14:textId="77777777" w:rsidR="00455A02" w:rsidRDefault="00455A02" w:rsidP="000D317E">
      <w:pPr>
        <w:pStyle w:val="Akapitzlis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poszukującego pracy niezatrudnionego i niewykonującego innej pracy zarobkowej     opiekuna osoby niepełnosprawnej,</w:t>
      </w:r>
    </w:p>
    <w:p w14:paraId="32E70323" w14:textId="6CAA898B" w:rsidR="00834ABB" w:rsidRPr="00706D96" w:rsidRDefault="00455A02" w:rsidP="000D317E">
      <w:pPr>
        <w:pStyle w:val="Akapitzlis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bezrobotnego, którego stanowisko pracy związane jest z opieką nad dziećmi w żłobku, klubie dziecięcym, a także u przedsiębiorcy lub w przedsiębiorstwie społecznym, gdzie prowadzone są usługi rehabilitacyjne.</w:t>
      </w:r>
    </w:p>
    <w:p w14:paraId="51DB93C0" w14:textId="637022F7" w:rsidR="00DE7EC6" w:rsidRPr="000D317E" w:rsidRDefault="00DE7EC6" w:rsidP="000D317E">
      <w:pPr>
        <w:spacing w:line="276" w:lineRule="auto"/>
        <w:ind w:left="3540" w:firstLine="708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……….…………..…………………………</w:t>
      </w:r>
    </w:p>
    <w:p w14:paraId="48AD33FD" w14:textId="12B56385" w:rsidR="007C350B" w:rsidRDefault="00DE7EC6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(Data, podpis i pieczęć Wnioskodawcy lub osoby uprawnionej do jego reprezentowania)</w:t>
      </w:r>
    </w:p>
    <w:p w14:paraId="194151D7" w14:textId="77777777" w:rsidR="000D317E" w:rsidRDefault="000D317E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2520B320" w14:textId="77777777" w:rsidR="000D317E" w:rsidRDefault="000D317E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6432C16C" w14:textId="77777777" w:rsidR="000D317E" w:rsidRDefault="000D317E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694261D0" w14:textId="77777777" w:rsidR="000D317E" w:rsidRDefault="000D317E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090BF5A9" w14:textId="77777777" w:rsidR="000D317E" w:rsidRDefault="000D317E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58E42820" w14:textId="77777777" w:rsidR="000D317E" w:rsidRDefault="000D317E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1044CAFC" w14:textId="77777777" w:rsidR="005D2AA9" w:rsidRPr="000D317E" w:rsidRDefault="005D2AA9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</w:p>
    <w:p w14:paraId="22AEEE8A" w14:textId="450D89F1" w:rsidR="00DE7EC6" w:rsidRPr="00F27C83" w:rsidRDefault="00834ABB" w:rsidP="000D317E">
      <w:pPr>
        <w:pStyle w:val="WW-Default"/>
        <w:tabs>
          <w:tab w:val="left" w:pos="284"/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</w:rPr>
        <w:lastRenderedPageBreak/>
        <w:t xml:space="preserve">                                                                                     </w:t>
      </w:r>
      <w:r w:rsidR="00DE7EC6" w:rsidRPr="00F27C83">
        <w:rPr>
          <w:rFonts w:ascii="Arial" w:hAnsi="Arial" w:cs="Arial"/>
          <w:b/>
          <w:i/>
          <w:iCs/>
          <w:sz w:val="20"/>
          <w:szCs w:val="20"/>
        </w:rPr>
        <w:t>Załącznik Nr 2</w:t>
      </w:r>
    </w:p>
    <w:p w14:paraId="2C01FA14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t>do Wniosku o refundację kosztów wyposażenia lub doposażenia stanowiska pracy</w:t>
      </w:r>
    </w:p>
    <w:p w14:paraId="381C57FD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</w:p>
    <w:p w14:paraId="62E391DA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…………………………….</w:t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  <w:t>………………………………….</w:t>
      </w:r>
    </w:p>
    <w:p w14:paraId="4F5F4810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(pieczęć firmowa)</w:t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  <w:t xml:space="preserve">          (miejscowość i data)</w:t>
      </w:r>
    </w:p>
    <w:p w14:paraId="187499DC" w14:textId="412B7617" w:rsidR="0042650F" w:rsidRPr="00455A02" w:rsidRDefault="00455A02" w:rsidP="000D317E">
      <w:pPr>
        <w:pStyle w:val="Domy"/>
        <w:shd w:val="clear" w:color="auto" w:fill="FFFFFF"/>
        <w:spacing w:before="240" w:line="276" w:lineRule="auto"/>
        <w:jc w:val="center"/>
        <w:rPr>
          <w:rFonts w:ascii="Arial" w:hAnsi="Arial" w:cs="Arial"/>
          <w:b/>
          <w:bCs/>
          <w:i/>
          <w:iCs/>
          <w:u w:val="single"/>
          <w:lang w:val="pl-PL"/>
        </w:rPr>
      </w:pPr>
      <w:r w:rsidRPr="00455A02">
        <w:rPr>
          <w:rFonts w:ascii="Arial" w:hAnsi="Arial" w:cs="Arial"/>
          <w:b/>
          <w:bCs/>
          <w:i/>
          <w:iCs/>
          <w:u w:val="single"/>
          <w:lang w:val="pl-PL"/>
        </w:rPr>
        <w:t>O</w:t>
      </w:r>
      <w:r w:rsidR="005D2AA9">
        <w:rPr>
          <w:rFonts w:ascii="Arial" w:hAnsi="Arial" w:cs="Arial"/>
          <w:b/>
          <w:bCs/>
          <w:i/>
          <w:iCs/>
          <w:u w:val="single"/>
          <w:lang w:val="pl-PL"/>
        </w:rPr>
        <w:t>Ś</w:t>
      </w:r>
      <w:r w:rsidRPr="00455A02">
        <w:rPr>
          <w:rFonts w:ascii="Arial" w:hAnsi="Arial" w:cs="Arial"/>
          <w:b/>
          <w:bCs/>
          <w:i/>
          <w:iCs/>
          <w:u w:val="single"/>
          <w:lang w:val="pl-PL"/>
        </w:rPr>
        <w:t xml:space="preserve">WIADCZENIA PRZEDSIĘBIORCY (W TYM ŻŁOBKA, KLUBU DZIECIĘCEGO LUB PODMIOTU ŚWIADCZĄCEGO USŁUGI REHABILITACYJNE), </w:t>
      </w:r>
      <w:r>
        <w:rPr>
          <w:rFonts w:ascii="Arial" w:hAnsi="Arial" w:cs="Arial"/>
          <w:b/>
          <w:bCs/>
          <w:i/>
          <w:iCs/>
          <w:u w:val="single"/>
          <w:lang w:val="pl-PL"/>
        </w:rPr>
        <w:br/>
      </w:r>
      <w:r w:rsidRPr="00455A02">
        <w:rPr>
          <w:rFonts w:ascii="Arial" w:hAnsi="Arial" w:cs="Arial"/>
          <w:b/>
          <w:bCs/>
          <w:i/>
          <w:iCs/>
          <w:u w:val="single"/>
          <w:lang w:val="pl-PL"/>
        </w:rPr>
        <w:t>NIEPUBLICZNEGO PRZEDSZKOLA, NIEPUBLICZNEJ INNEJ FORMY WYCHOWANIA PRZEDSZKOLNEGO LUB NIEPUBLICZNEJ SZKOŁY,</w:t>
      </w:r>
    </w:p>
    <w:p w14:paraId="2CD92676" w14:textId="02AB4343" w:rsidR="00455A02" w:rsidRPr="003D6948" w:rsidRDefault="0042650F" w:rsidP="000D317E">
      <w:pPr>
        <w:shd w:val="clear" w:color="auto" w:fill="FFFFFF"/>
        <w:spacing w:line="276" w:lineRule="auto"/>
        <w:rPr>
          <w:rFonts w:ascii="Arial" w:hAnsi="Arial" w:cs="Arial"/>
          <w:shd w:val="clear" w:color="auto" w:fill="FFFFFF"/>
        </w:rPr>
      </w:pPr>
      <w:r w:rsidRPr="0042650F">
        <w:rPr>
          <w:rFonts w:ascii="Arial" w:hAnsi="Arial" w:cs="Arial"/>
          <w:sz w:val="24"/>
          <w:szCs w:val="24"/>
        </w:rPr>
        <w:tab/>
      </w:r>
      <w:r w:rsidR="00455A02" w:rsidRPr="00455A02">
        <w:rPr>
          <w:rFonts w:ascii="Arial" w:hAnsi="Arial" w:cs="Arial"/>
          <w:sz w:val="24"/>
          <w:szCs w:val="24"/>
          <w:shd w:val="clear" w:color="auto" w:fill="FFFFFF"/>
        </w:rPr>
        <w:tab/>
      </w:r>
      <w:r w:rsidR="00455A02" w:rsidRPr="003D6948">
        <w:rPr>
          <w:rFonts w:ascii="Arial" w:hAnsi="Arial" w:cs="Arial"/>
          <w:shd w:val="clear" w:color="auto" w:fill="FFFFFF"/>
        </w:rPr>
        <w:t>Ja niżej podpisany, oświadczam niniejszym, co następuje:</w:t>
      </w:r>
    </w:p>
    <w:p w14:paraId="44735219" w14:textId="77777777" w:rsidR="00455A02" w:rsidRPr="00455A02" w:rsidRDefault="00455A02" w:rsidP="000D317E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W okresie ostatnich 2 lat nie byłem prawomocnie skazany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obcego;</w:t>
      </w:r>
    </w:p>
    <w:p w14:paraId="172168B1" w14:textId="77777777" w:rsidR="00455A02" w:rsidRPr="00455A02" w:rsidRDefault="00455A02" w:rsidP="000D317E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Przez ostatnie 6 miesięcy jako przedsiębiorca (w tym żłobek lub klub dziecięcy lub podmiot świadczący usługi rehabilitacyjne), wykonywałem działalność gospodarczą, a w przypadku niepublicznego przedszkola lub niepublicznej innej formy wychowania przedszkolnego lub niepublicznej szkoły – działalność na podstawie ustawy z dnia 14 grudnia 2016 r. – Prawo oświatowe;</w:t>
      </w:r>
    </w:p>
    <w:p w14:paraId="77BA1F72" w14:textId="77777777" w:rsidR="00455A02" w:rsidRPr="00455A02" w:rsidRDefault="00455A02" w:rsidP="000D317E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W okresie ostatnich 6 miesięcy nie zmniejszyłem wymiaru czasu pracy i stanu zatrudnienia pracowników z przyczyn dotyczących zakładu pracy, a w przypadku zmniejszenia wymiaru czasu pracy lub stanu zatrudnienia z innych przyczyn – uzupełniłem wymiar czasu pracy lub stan zatrudnienia;</w:t>
      </w:r>
    </w:p>
    <w:p w14:paraId="3A554DC1" w14:textId="77777777" w:rsidR="00455A02" w:rsidRPr="00455A02" w:rsidRDefault="00455A02" w:rsidP="000D317E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Nie zalegam z:</w:t>
      </w:r>
    </w:p>
    <w:p w14:paraId="7594A9F8" w14:textId="77777777" w:rsidR="00455A02" w:rsidRPr="00455A02" w:rsidRDefault="00455A02" w:rsidP="000D317E">
      <w:pPr>
        <w:pStyle w:val="Akapitzlist"/>
        <w:numPr>
          <w:ilvl w:val="0"/>
          <w:numId w:val="30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wypłacaniem wynagrodzeń pracownikom,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14:paraId="63498C86" w14:textId="77777777" w:rsidR="00455A02" w:rsidRPr="00455A02" w:rsidRDefault="00455A02" w:rsidP="000D317E">
      <w:pPr>
        <w:pStyle w:val="Akapitzlist"/>
        <w:numPr>
          <w:ilvl w:val="0"/>
          <w:numId w:val="30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opłacaniem należnych składek na ubezpieczenie społeczne rolników lub na ubezpieczenie zdrowotne;</w:t>
      </w:r>
    </w:p>
    <w:p w14:paraId="17A0CD38" w14:textId="77777777" w:rsidR="00455A02" w:rsidRPr="00455A02" w:rsidRDefault="00455A02" w:rsidP="000D317E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Nie zalegam z opłacaniem innych danin publicznych;</w:t>
      </w:r>
    </w:p>
    <w:p w14:paraId="0EED9D56" w14:textId="77777777" w:rsidR="00455A02" w:rsidRPr="00455A02" w:rsidRDefault="00455A02" w:rsidP="000D317E">
      <w:pPr>
        <w:pStyle w:val="Akapitzlist"/>
        <w:numPr>
          <w:ilvl w:val="0"/>
          <w:numId w:val="29"/>
        </w:numPr>
        <w:spacing w:after="160"/>
        <w:jc w:val="both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Nie posiadam nieuregulowanych w terminie zobowiązań cywilnoprawnych.</w:t>
      </w:r>
    </w:p>
    <w:p w14:paraId="2F82C0E9" w14:textId="21A55848" w:rsidR="00834ABB" w:rsidRDefault="00834ABB" w:rsidP="000D31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</w:p>
    <w:p w14:paraId="28D4D0E4" w14:textId="66916F01" w:rsidR="00834ABB" w:rsidRPr="00455A02" w:rsidRDefault="00455A02" w:rsidP="000D317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55A02">
        <w:rPr>
          <w:rFonts w:ascii="Arial" w:hAnsi="Arial" w:cs="Arial"/>
          <w:b/>
          <w:bCs/>
          <w:sz w:val="24"/>
          <w:szCs w:val="24"/>
        </w:rPr>
        <w:t>Jestem świadomy odpowiedzialności karnej za złożenie fałszywego oświadczenia</w:t>
      </w:r>
      <w:r w:rsidR="005D2AA9">
        <w:rPr>
          <w:rFonts w:ascii="Arial" w:hAnsi="Arial" w:cs="Arial"/>
          <w:b/>
          <w:bCs/>
          <w:sz w:val="24"/>
          <w:szCs w:val="24"/>
        </w:rPr>
        <w:t>.</w:t>
      </w:r>
    </w:p>
    <w:p w14:paraId="5177816E" w14:textId="77777777" w:rsidR="00834ABB" w:rsidRDefault="00834ABB" w:rsidP="000D317E">
      <w:pPr>
        <w:spacing w:line="276" w:lineRule="auto"/>
        <w:ind w:left="4320"/>
        <w:rPr>
          <w:rFonts w:ascii="Arial" w:hAnsi="Arial" w:cs="Arial"/>
          <w:sz w:val="24"/>
          <w:szCs w:val="24"/>
        </w:rPr>
      </w:pPr>
    </w:p>
    <w:p w14:paraId="0D3AA20C" w14:textId="075E8DED" w:rsidR="00DE7EC6" w:rsidRPr="00F27C83" w:rsidRDefault="00DE7EC6" w:rsidP="000D317E">
      <w:pPr>
        <w:spacing w:line="276" w:lineRule="auto"/>
        <w:ind w:left="4320"/>
        <w:rPr>
          <w:rFonts w:ascii="Arial" w:hAnsi="Arial" w:cs="Arial"/>
          <w:sz w:val="24"/>
          <w:szCs w:val="24"/>
        </w:rPr>
      </w:pPr>
      <w:r w:rsidRPr="00F27C83">
        <w:rPr>
          <w:rFonts w:ascii="Arial" w:hAnsi="Arial" w:cs="Arial"/>
          <w:sz w:val="24"/>
          <w:szCs w:val="24"/>
        </w:rPr>
        <w:t xml:space="preserve"> ……….…………..…………………………</w:t>
      </w:r>
      <w:r w:rsidRPr="00F27C83">
        <w:rPr>
          <w:rFonts w:ascii="Arial" w:hAnsi="Arial" w:cs="Arial"/>
          <w:sz w:val="20"/>
          <w:szCs w:val="20"/>
        </w:rPr>
        <w:t xml:space="preserve">  (</w:t>
      </w:r>
      <w:r w:rsidRPr="000D317E">
        <w:rPr>
          <w:rFonts w:ascii="Arial" w:hAnsi="Arial" w:cs="Arial"/>
          <w:sz w:val="16"/>
          <w:szCs w:val="16"/>
        </w:rPr>
        <w:t>Data, podpis i pieczęć Wnioskodawcy lub osoby                                                             uprawnionej do jego reprezentowania)</w:t>
      </w:r>
    </w:p>
    <w:p w14:paraId="1D6768D3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</w:p>
    <w:p w14:paraId="232D1E8D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A358FD7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</w:p>
    <w:p w14:paraId="4EC9FAA4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92A6C21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832666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64ECED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7E1F9B8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335D578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34B48D4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A35C24A" w14:textId="77777777" w:rsidR="007C350B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E484D47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C6E18DA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127954B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F9AB4D4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23D032A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13A0CEC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65E4C6BE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E8184F5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2D34541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0DE5FE9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286012B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5F1B727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0FE24EFF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99A09D2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604F4A5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B1AB4C6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594AC76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579ED30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B73EEF9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30588E30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F14E3DE" w14:textId="77777777" w:rsidR="000D317E" w:rsidRPr="00F27C83" w:rsidRDefault="000D317E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4B6B391E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756E54E1" w14:textId="77777777" w:rsidR="00455A02" w:rsidRPr="00F27C83" w:rsidRDefault="00455A02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2ACD067" w14:textId="77777777" w:rsidR="007C350B" w:rsidRPr="00F27C83" w:rsidRDefault="007C350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94F86F1" w14:textId="77777777" w:rsidR="00F03590" w:rsidRDefault="00834ABB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</w:p>
    <w:p w14:paraId="10553A59" w14:textId="77777777" w:rsidR="00F03590" w:rsidRDefault="00F03590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4F9CE08" w14:textId="665D7864" w:rsidR="00DE7EC6" w:rsidRPr="00F27C83" w:rsidRDefault="00F03590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34ABB">
        <w:rPr>
          <w:rFonts w:ascii="Arial" w:hAnsi="Arial" w:cs="Arial"/>
          <w:sz w:val="20"/>
          <w:szCs w:val="20"/>
        </w:rPr>
        <w:t xml:space="preserve"> </w:t>
      </w:r>
      <w:r w:rsidR="00DE7EC6" w:rsidRPr="00F27C83">
        <w:rPr>
          <w:rFonts w:ascii="Arial" w:hAnsi="Arial" w:cs="Arial"/>
          <w:b/>
          <w:i/>
          <w:iCs/>
          <w:sz w:val="20"/>
          <w:szCs w:val="20"/>
        </w:rPr>
        <w:t>Załącznik Nr 3</w:t>
      </w:r>
    </w:p>
    <w:p w14:paraId="4E61D555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t>do Wniosku o refundację kosztów wyposażenia lub doposażenia stanowiska pracy</w:t>
      </w:r>
    </w:p>
    <w:p w14:paraId="3268669E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</w:tabs>
        <w:spacing w:line="276" w:lineRule="auto"/>
        <w:ind w:left="5670"/>
        <w:rPr>
          <w:rFonts w:ascii="Arial" w:hAnsi="Arial" w:cs="Arial"/>
          <w:b/>
          <w:i/>
          <w:iCs/>
          <w:sz w:val="20"/>
          <w:szCs w:val="20"/>
        </w:rPr>
      </w:pPr>
    </w:p>
    <w:p w14:paraId="1A420236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…………………………….</w:t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  <w:t xml:space="preserve">           ………………………………….</w:t>
      </w:r>
    </w:p>
    <w:p w14:paraId="715B8D68" w14:textId="77777777" w:rsidR="00DE7EC6" w:rsidRPr="00F27C83" w:rsidRDefault="00DE7EC6" w:rsidP="000D317E">
      <w:pPr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F27C83">
        <w:rPr>
          <w:rFonts w:ascii="Arial" w:hAnsi="Arial" w:cs="Arial"/>
          <w:sz w:val="20"/>
          <w:szCs w:val="20"/>
        </w:rPr>
        <w:t>(pieczęć firmowa )</w:t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</w:r>
      <w:r w:rsidRPr="00F27C83">
        <w:rPr>
          <w:rFonts w:ascii="Arial" w:hAnsi="Arial" w:cs="Arial"/>
          <w:sz w:val="20"/>
          <w:szCs w:val="20"/>
        </w:rPr>
        <w:tab/>
        <w:t xml:space="preserve">          (miejscowość i data)</w:t>
      </w:r>
    </w:p>
    <w:p w14:paraId="5E5B0F5E" w14:textId="4169A365" w:rsidR="00455A02" w:rsidRPr="003D6948" w:rsidRDefault="00750C4A" w:rsidP="000D317E">
      <w:pPr>
        <w:pStyle w:val="Domy"/>
        <w:shd w:val="clear" w:color="auto" w:fill="FFFFFF"/>
        <w:spacing w:before="240" w:line="276" w:lineRule="auto"/>
        <w:jc w:val="center"/>
        <w:rPr>
          <w:rFonts w:ascii="Arial" w:hAnsi="Arial" w:cs="Arial"/>
          <w:b/>
          <w:bCs/>
          <w:u w:val="single"/>
          <w:lang w:val="pl-PL"/>
        </w:rPr>
      </w:pPr>
      <w:r w:rsidRPr="003D6948">
        <w:rPr>
          <w:rFonts w:ascii="Arial" w:hAnsi="Arial" w:cs="Arial"/>
          <w:b/>
          <w:bCs/>
          <w:u w:val="single"/>
          <w:lang w:val="pl-PL"/>
        </w:rPr>
        <w:t>OŚWIADCZENIA PRODUCENTA ROLNEGO</w:t>
      </w:r>
      <w:bookmarkStart w:id="5" w:name="_Hlk201663725"/>
    </w:p>
    <w:p w14:paraId="5DCD22CC" w14:textId="4C729797" w:rsidR="00455A02" w:rsidRPr="003D6948" w:rsidRDefault="003D6948" w:rsidP="003D6948">
      <w:pPr>
        <w:pStyle w:val="Domy"/>
        <w:shd w:val="clear" w:color="auto" w:fill="FFFFFF"/>
        <w:spacing w:before="100" w:after="119" w:line="276" w:lineRule="auto"/>
        <w:ind w:firstLine="454"/>
        <w:rPr>
          <w:rFonts w:ascii="Arial" w:hAnsi="Arial" w:cs="Arial"/>
          <w:sz w:val="22"/>
          <w:szCs w:val="22"/>
          <w:lang w:val="pl-PL"/>
        </w:rPr>
      </w:pPr>
      <w:r w:rsidRPr="005D2AA9">
        <w:rPr>
          <w:rFonts w:ascii="Arial" w:hAnsi="Arial" w:cs="Arial"/>
          <w:shd w:val="clear" w:color="auto" w:fill="FFFFFF"/>
          <w:lang w:val="pl-PL"/>
        </w:rPr>
        <w:t>Ja, niżej podpisany, oświadczam, co następuje</w:t>
      </w:r>
      <w:r w:rsidRPr="003D6948">
        <w:rPr>
          <w:rFonts w:ascii="Arial" w:hAnsi="Arial" w:cs="Arial"/>
          <w:sz w:val="22"/>
          <w:szCs w:val="22"/>
          <w:shd w:val="clear" w:color="auto" w:fill="FFFFFF"/>
          <w:lang w:val="pl-PL"/>
        </w:rPr>
        <w:t>:</w:t>
      </w:r>
    </w:p>
    <w:p w14:paraId="66696083" w14:textId="77777777" w:rsidR="00455A02" w:rsidRPr="00455A02" w:rsidRDefault="00455A02" w:rsidP="000D317E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W okresie ostatnich 2 lat nie byłem prawomocnie skazany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obcego;</w:t>
      </w:r>
    </w:p>
    <w:bookmarkEnd w:id="5"/>
    <w:p w14:paraId="73A879D9" w14:textId="77777777" w:rsidR="00455A02" w:rsidRPr="00455A02" w:rsidRDefault="00455A02" w:rsidP="000D317E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W okresie ostatnich 6 miesięcy nie zmniejszyłem wymiaru czasu pracy i stanu zatrudnienia pracowników z przyczyn dotyczących zakładu pracy, a w przypadku zmniejszenia wymiaru czasu pracy lub stanu zatrudnienia z innych przyczyn – uzupełniłem wymiar czasu pracy lub stan zatrudnienia;</w:t>
      </w:r>
    </w:p>
    <w:p w14:paraId="21576821" w14:textId="77777777" w:rsidR="00455A02" w:rsidRPr="00455A02" w:rsidRDefault="00455A02" w:rsidP="000D317E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Nie zalegam z:</w:t>
      </w:r>
    </w:p>
    <w:p w14:paraId="31427BDA" w14:textId="77777777" w:rsidR="00455A02" w:rsidRPr="00455A02" w:rsidRDefault="00455A02" w:rsidP="000D317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- wypłacaniem wynagrodzeń pracownikom,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14:paraId="5E962712" w14:textId="77777777" w:rsidR="00455A02" w:rsidRPr="00455A02" w:rsidRDefault="00455A02" w:rsidP="000D317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- opłacaniem należnych składek na ubezpieczenie społeczne rolników lub na ubezpieczenie zdrowotne;</w:t>
      </w:r>
    </w:p>
    <w:p w14:paraId="4165C551" w14:textId="77777777" w:rsidR="00455A02" w:rsidRPr="00455A02" w:rsidRDefault="00455A02" w:rsidP="000D317E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Nie zalegam z opłacaniem innych danin publicznych;</w:t>
      </w:r>
    </w:p>
    <w:p w14:paraId="784F7DDA" w14:textId="597F9E31" w:rsidR="00455A02" w:rsidRPr="00455A02" w:rsidRDefault="00455A02" w:rsidP="000D317E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Nie posiada</w:t>
      </w:r>
      <w:r w:rsidR="00F03590">
        <w:rPr>
          <w:rFonts w:ascii="Arial" w:hAnsi="Arial" w:cs="Arial"/>
          <w:sz w:val="24"/>
          <w:szCs w:val="24"/>
        </w:rPr>
        <w:t>m</w:t>
      </w:r>
      <w:r w:rsidRPr="00455A02">
        <w:rPr>
          <w:rFonts w:ascii="Arial" w:hAnsi="Arial" w:cs="Arial"/>
          <w:sz w:val="24"/>
          <w:szCs w:val="24"/>
        </w:rPr>
        <w:t xml:space="preserve"> nieuregulowanych w terminie zobowiązań cywilnoprawnych;</w:t>
      </w:r>
    </w:p>
    <w:p w14:paraId="76A66664" w14:textId="2B05FF6F" w:rsidR="00455A02" w:rsidRPr="00455A02" w:rsidRDefault="00455A02" w:rsidP="000D317E">
      <w:pPr>
        <w:pStyle w:val="Akapitzlist"/>
        <w:numPr>
          <w:ilvl w:val="0"/>
          <w:numId w:val="31"/>
        </w:numPr>
        <w:spacing w:after="160"/>
        <w:rPr>
          <w:rFonts w:ascii="Arial" w:hAnsi="Arial" w:cs="Arial"/>
          <w:sz w:val="24"/>
          <w:szCs w:val="24"/>
        </w:rPr>
      </w:pPr>
      <w:r w:rsidRPr="00455A02">
        <w:rPr>
          <w:rFonts w:ascii="Arial" w:hAnsi="Arial" w:cs="Arial"/>
          <w:sz w:val="24"/>
          <w:szCs w:val="24"/>
        </w:rPr>
        <w:t>Przez ostatnie 6 miesięcy posiadał</w:t>
      </w:r>
      <w:r w:rsidR="00F03590">
        <w:rPr>
          <w:rFonts w:ascii="Arial" w:hAnsi="Arial" w:cs="Arial"/>
          <w:sz w:val="24"/>
          <w:szCs w:val="24"/>
        </w:rPr>
        <w:t>am</w:t>
      </w:r>
      <w:r w:rsidRPr="00455A02">
        <w:rPr>
          <w:rFonts w:ascii="Arial" w:hAnsi="Arial" w:cs="Arial"/>
          <w:sz w:val="24"/>
          <w:szCs w:val="24"/>
        </w:rPr>
        <w:t xml:space="preserve"> gospodarstwo rolne lub prowadził</w:t>
      </w:r>
      <w:r w:rsidR="00F03590">
        <w:rPr>
          <w:rFonts w:ascii="Arial" w:hAnsi="Arial" w:cs="Arial"/>
          <w:sz w:val="24"/>
          <w:szCs w:val="24"/>
        </w:rPr>
        <w:t>em</w:t>
      </w:r>
      <w:r w:rsidRPr="00455A02">
        <w:rPr>
          <w:rFonts w:ascii="Arial" w:hAnsi="Arial" w:cs="Arial"/>
          <w:sz w:val="24"/>
          <w:szCs w:val="24"/>
        </w:rPr>
        <w:t xml:space="preserve"> dział specjalny produkcji rolnej;</w:t>
      </w:r>
    </w:p>
    <w:p w14:paraId="68B2FC4B" w14:textId="4E415F6E" w:rsidR="00455A02" w:rsidRDefault="00455A02" w:rsidP="000D317E">
      <w:pPr>
        <w:shd w:val="clear" w:color="auto" w:fill="FFFFFF"/>
        <w:autoSpaceDE w:val="0"/>
        <w:spacing w:before="60" w:after="60" w:line="276" w:lineRule="auto"/>
        <w:rPr>
          <w:rFonts w:ascii="Arial" w:hAnsi="Arial" w:cs="Arial"/>
          <w:strike/>
          <w:sz w:val="24"/>
          <w:szCs w:val="24"/>
        </w:rPr>
      </w:pPr>
      <w:r w:rsidRPr="00455A02">
        <w:rPr>
          <w:rFonts w:ascii="Arial" w:hAnsi="Arial" w:cs="Arial"/>
          <w:b/>
          <w:sz w:val="24"/>
          <w:szCs w:val="24"/>
          <w:shd w:val="clear" w:color="auto" w:fill="FFFFFF"/>
        </w:rPr>
        <w:t>Jestem świadomy odpowiedzialności karnej za złożenie fałszywego oświadczenia</w:t>
      </w:r>
      <w:r w:rsidR="005D2AA9">
        <w:rPr>
          <w:rFonts w:ascii="Arial" w:hAnsi="Arial" w:cs="Arial"/>
          <w:strike/>
          <w:sz w:val="24"/>
          <w:szCs w:val="24"/>
        </w:rPr>
        <w:t>.</w:t>
      </w:r>
    </w:p>
    <w:p w14:paraId="24EE29EB" w14:textId="77777777" w:rsidR="005D2AA9" w:rsidRPr="00455A02" w:rsidRDefault="005D2AA9" w:rsidP="000D317E">
      <w:pPr>
        <w:shd w:val="clear" w:color="auto" w:fill="FFFFFF"/>
        <w:autoSpaceDE w:val="0"/>
        <w:spacing w:before="60" w:after="60" w:line="276" w:lineRule="auto"/>
        <w:rPr>
          <w:rFonts w:ascii="Arial" w:hAnsi="Arial" w:cs="Arial"/>
          <w:strike/>
          <w:sz w:val="24"/>
          <w:szCs w:val="24"/>
        </w:rPr>
      </w:pPr>
    </w:p>
    <w:p w14:paraId="5E9BBE1D" w14:textId="77777777" w:rsidR="00DE7EC6" w:rsidRPr="00F27C83" w:rsidRDefault="00DE7EC6" w:rsidP="000D317E">
      <w:pPr>
        <w:spacing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4"/>
          <w:szCs w:val="24"/>
        </w:rPr>
        <w:t xml:space="preserve">           </w:t>
      </w:r>
      <w:r w:rsidRPr="00F27C83">
        <w:rPr>
          <w:rFonts w:ascii="Arial" w:hAnsi="Arial" w:cs="Arial"/>
          <w:sz w:val="20"/>
          <w:szCs w:val="20"/>
        </w:rPr>
        <w:t>……………………………………………………...</w:t>
      </w:r>
    </w:p>
    <w:p w14:paraId="5E99D354" w14:textId="5FCADC0F" w:rsidR="007C350B" w:rsidRPr="005D2AA9" w:rsidRDefault="00DE7EC6" w:rsidP="005D2AA9">
      <w:pPr>
        <w:spacing w:line="276" w:lineRule="auto"/>
        <w:ind w:left="4248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(Data, podpis i pieczęć Wnioskodawcy lub osoby uprawnionej do jego reprezentowania)</w:t>
      </w:r>
    </w:p>
    <w:p w14:paraId="25BD0876" w14:textId="574791FD" w:rsidR="00706D96" w:rsidRPr="00834ABB" w:rsidRDefault="00DE7EC6" w:rsidP="000D317E">
      <w:pPr>
        <w:spacing w:line="276" w:lineRule="auto"/>
        <w:ind w:left="5104"/>
        <w:rPr>
          <w:rFonts w:ascii="Arial" w:hAnsi="Arial" w:cs="Arial"/>
          <w:b/>
          <w:i/>
          <w:iCs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lastRenderedPageBreak/>
        <w:t>Załącznik Nr 4</w:t>
      </w:r>
      <w:r w:rsidRPr="00F27C83">
        <w:rPr>
          <w:rFonts w:ascii="Arial" w:hAnsi="Arial" w:cs="Arial"/>
          <w:sz w:val="20"/>
          <w:szCs w:val="20"/>
        </w:rPr>
        <w:br/>
      </w:r>
      <w:r w:rsidRPr="00F27C83">
        <w:rPr>
          <w:rFonts w:ascii="Arial" w:hAnsi="Arial" w:cs="Arial"/>
          <w:b/>
          <w:i/>
          <w:iCs/>
          <w:sz w:val="20"/>
          <w:szCs w:val="20"/>
        </w:rPr>
        <w:t>do Wniosku o refundację kosztów wyposażenia lub doposażenia stanowiska pracy</w:t>
      </w:r>
    </w:p>
    <w:p w14:paraId="3FDB1376" w14:textId="26FE4C68" w:rsidR="00B861CE" w:rsidRPr="003D6948" w:rsidRDefault="003D6948" w:rsidP="003D6948">
      <w:pPr>
        <w:pStyle w:val="Domy"/>
        <w:shd w:val="clear" w:color="auto" w:fill="FFFFFF"/>
        <w:spacing w:before="240" w:line="276" w:lineRule="auto"/>
        <w:jc w:val="center"/>
        <w:rPr>
          <w:rFonts w:ascii="Arial" w:hAnsi="Arial" w:cs="Arial"/>
          <w:b/>
          <w:bCs/>
          <w:u w:val="single"/>
          <w:lang w:val="pl-PL"/>
        </w:rPr>
      </w:pPr>
      <w:r w:rsidRPr="003D6948">
        <w:rPr>
          <w:rFonts w:ascii="Arial" w:hAnsi="Arial" w:cs="Arial"/>
          <w:b/>
          <w:bCs/>
          <w:u w:val="single"/>
          <w:lang w:val="pl-PL"/>
        </w:rPr>
        <w:t>O</w:t>
      </w:r>
      <w:r w:rsidR="005D2AA9">
        <w:rPr>
          <w:rFonts w:ascii="Arial" w:hAnsi="Arial" w:cs="Arial"/>
          <w:b/>
          <w:bCs/>
          <w:u w:val="single"/>
          <w:lang w:val="pl-PL"/>
        </w:rPr>
        <w:t>Ś</w:t>
      </w:r>
      <w:r w:rsidRPr="003D6948">
        <w:rPr>
          <w:rFonts w:ascii="Arial" w:hAnsi="Arial" w:cs="Arial"/>
          <w:b/>
          <w:bCs/>
          <w:u w:val="single"/>
          <w:lang w:val="pl-PL"/>
        </w:rPr>
        <w:t>WIADCZENIA PRZEDSIĘBIORCY (W TYM ŻŁOBKA, KLUBU DZIECIĘC</w:t>
      </w:r>
      <w:r>
        <w:rPr>
          <w:rFonts w:ascii="Arial" w:hAnsi="Arial" w:cs="Arial"/>
          <w:b/>
          <w:bCs/>
          <w:u w:val="single"/>
          <w:lang w:val="pl-PL"/>
        </w:rPr>
        <w:t>EGO</w:t>
      </w:r>
      <w:r>
        <w:rPr>
          <w:rFonts w:ascii="Arial" w:hAnsi="Arial" w:cs="Arial"/>
          <w:b/>
          <w:bCs/>
          <w:u w:val="single"/>
          <w:lang w:val="pl-PL"/>
        </w:rPr>
        <w:br/>
      </w:r>
      <w:r w:rsidRPr="003D6948">
        <w:rPr>
          <w:rFonts w:ascii="Arial" w:hAnsi="Arial" w:cs="Arial"/>
          <w:b/>
          <w:bCs/>
          <w:u w:val="single"/>
          <w:lang w:val="pl-PL"/>
        </w:rPr>
        <w:t>LUB PODMIOTU ŚWIADCZĄCEGO USŁUGI REHABILITACYJNE) LUB PRZEDSIĘBIORSTWA SPOŁECZNEGO</w:t>
      </w:r>
    </w:p>
    <w:p w14:paraId="0A78446E" w14:textId="2A2A53E2" w:rsidR="00B861CE" w:rsidRPr="005D2AA9" w:rsidRDefault="003D6948" w:rsidP="003D6948">
      <w:pPr>
        <w:shd w:val="clear" w:color="auto" w:fill="FFFFFF"/>
        <w:spacing w:line="276" w:lineRule="auto"/>
        <w:rPr>
          <w:rFonts w:ascii="Arial" w:hAnsi="Arial" w:cs="Arial"/>
          <w:bCs/>
          <w:sz w:val="24"/>
          <w:szCs w:val="24"/>
        </w:rPr>
      </w:pPr>
      <w:r w:rsidRPr="005D2AA9">
        <w:rPr>
          <w:rFonts w:ascii="Arial" w:hAnsi="Arial" w:cs="Arial"/>
          <w:bCs/>
          <w:sz w:val="24"/>
          <w:szCs w:val="24"/>
        </w:rPr>
        <w:t>W przypadku  ubiegani się o refundację wyposażenia lub doposażenia stanowiska pracy związanego z opieką nad dziećmi</w:t>
      </w:r>
      <w:r w:rsidRPr="005D2AA9">
        <w:rPr>
          <w:rFonts w:ascii="Arial" w:hAnsi="Arial" w:cs="Arial"/>
          <w:sz w:val="24"/>
          <w:szCs w:val="24"/>
          <w:shd w:val="clear" w:color="auto" w:fill="FFFFFF"/>
        </w:rPr>
        <w:t xml:space="preserve"> j</w:t>
      </w:r>
      <w:r w:rsidR="00B861CE" w:rsidRPr="005D2AA9">
        <w:rPr>
          <w:rFonts w:ascii="Arial" w:hAnsi="Arial" w:cs="Arial"/>
          <w:sz w:val="24"/>
          <w:szCs w:val="24"/>
          <w:shd w:val="clear" w:color="auto" w:fill="FFFFFF"/>
        </w:rPr>
        <w:t xml:space="preserve">a, niżej podpisany, oświadczam, </w:t>
      </w:r>
      <w:r w:rsidR="005D2AA9">
        <w:rPr>
          <w:rFonts w:ascii="Arial" w:hAnsi="Arial" w:cs="Arial"/>
          <w:sz w:val="24"/>
          <w:szCs w:val="24"/>
          <w:shd w:val="clear" w:color="auto" w:fill="FFFFFF"/>
        </w:rPr>
        <w:br/>
      </w:r>
      <w:r w:rsidR="00B861CE" w:rsidRPr="005D2AA9">
        <w:rPr>
          <w:rFonts w:ascii="Arial" w:hAnsi="Arial" w:cs="Arial"/>
          <w:sz w:val="24"/>
          <w:szCs w:val="24"/>
          <w:shd w:val="clear" w:color="auto" w:fill="FFFFFF"/>
        </w:rPr>
        <w:t>co następuje:</w:t>
      </w:r>
    </w:p>
    <w:p w14:paraId="414857F5" w14:textId="77777777" w:rsidR="00706D96" w:rsidRPr="00706D96" w:rsidRDefault="00706D96" w:rsidP="000D317E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W okresie ostatnich 2 lat nie byłem prawomocnie skazany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obcego;</w:t>
      </w:r>
    </w:p>
    <w:p w14:paraId="0F6335E3" w14:textId="77777777" w:rsidR="00706D96" w:rsidRPr="00706D96" w:rsidRDefault="00706D96" w:rsidP="000D317E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Nie zalegam z:</w:t>
      </w:r>
    </w:p>
    <w:p w14:paraId="6C16FDCF" w14:textId="77777777" w:rsidR="00706D96" w:rsidRPr="00706D96" w:rsidRDefault="00706D96" w:rsidP="000D317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- wypłacaniem wynagrodzeń pracownikom, z opłacaniem należnych składek na ubezpieczenia społeczne, ubezpieczenie zdrowotne, Fundusz Pracy, Fundusz Gwarantowanych Świadczeń Pracowniczych, Fundusz Solidarnościowy i Fundusz Emerytur Pomostowych oraz z wpłatami na Państwowy Fundusz Rehabilitacji Osób Niepełnosprawnych,</w:t>
      </w:r>
    </w:p>
    <w:p w14:paraId="4913DED1" w14:textId="77777777" w:rsidR="00706D96" w:rsidRPr="00706D96" w:rsidRDefault="00706D96" w:rsidP="000D317E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- opłacaniem należnych składek na ubezpieczenie społeczne rolników lub na ubezpieczenie zdrowotne;</w:t>
      </w:r>
    </w:p>
    <w:p w14:paraId="1A57D211" w14:textId="77777777" w:rsidR="00706D96" w:rsidRPr="00706D96" w:rsidRDefault="00706D96" w:rsidP="000D317E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Nie zalegam z opłacaniem innych danin publicznych;</w:t>
      </w:r>
    </w:p>
    <w:p w14:paraId="36229D5C" w14:textId="77777777" w:rsidR="00706D96" w:rsidRPr="00706D96" w:rsidRDefault="00706D96" w:rsidP="000D317E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Nie posiadam nieuregulowanych w terminie zobowiązań cywilnoprawnych;</w:t>
      </w:r>
    </w:p>
    <w:p w14:paraId="0C6FC931" w14:textId="3A0F8AD6" w:rsidR="00706D96" w:rsidRPr="00706D96" w:rsidRDefault="00706D96" w:rsidP="000D317E">
      <w:pPr>
        <w:pStyle w:val="Akapitzlist"/>
        <w:numPr>
          <w:ilvl w:val="0"/>
          <w:numId w:val="32"/>
        </w:numPr>
        <w:spacing w:after="160"/>
        <w:rPr>
          <w:rFonts w:ascii="Arial" w:hAnsi="Arial" w:cs="Arial"/>
          <w:sz w:val="24"/>
          <w:szCs w:val="24"/>
        </w:rPr>
      </w:pPr>
      <w:r w:rsidRPr="00706D96">
        <w:rPr>
          <w:rFonts w:ascii="Arial" w:hAnsi="Arial" w:cs="Arial"/>
          <w:sz w:val="24"/>
          <w:szCs w:val="24"/>
        </w:rPr>
        <w:t>Nie zmniejszyłem wymiaru czasu pracy i stanu zatrudnienia pracowników z przyczyn dotyczących zakładu pracy, a w przypadku zmniejszenia wymiaru czasu pracy lub stanu zatrudnienia z innych przyczyn – uzupełniłem wymiar czasu pracy lub stan zatrudnienia w okresie ostatnich 6 miesięcy lub w okresie swego funkcjonowania (lub posiadania statusu przedsiębiorstwa społecznego), w przypadku, gdy wykonujesz działalność gospodarczą (lub posiadasz status przedsiębiorstwa społecznego) krócej niż 6 miesięcy.</w:t>
      </w:r>
    </w:p>
    <w:p w14:paraId="564E0FE1" w14:textId="3CF6E3E4" w:rsidR="00DE7EC6" w:rsidRPr="000D317E" w:rsidRDefault="00706D96" w:rsidP="000D317E">
      <w:pPr>
        <w:shd w:val="clear" w:color="auto" w:fill="FFFFFF"/>
        <w:autoSpaceDE w:val="0"/>
        <w:spacing w:before="60" w:after="60" w:line="276" w:lineRule="auto"/>
        <w:rPr>
          <w:rFonts w:ascii="Arial" w:hAnsi="Arial" w:cs="Arial"/>
          <w:strike/>
          <w:sz w:val="24"/>
          <w:szCs w:val="24"/>
        </w:rPr>
      </w:pPr>
      <w:r w:rsidRPr="00706D96">
        <w:rPr>
          <w:rFonts w:ascii="Arial" w:hAnsi="Arial" w:cs="Arial"/>
          <w:b/>
          <w:sz w:val="24"/>
          <w:szCs w:val="24"/>
          <w:shd w:val="clear" w:color="auto" w:fill="FFFFFF"/>
        </w:rPr>
        <w:t>Jestem świadomy odpowiedzialności karnej za złożenie fałszywego oświadczenia</w:t>
      </w:r>
      <w:r w:rsidR="005D2AA9">
        <w:rPr>
          <w:rFonts w:ascii="Arial" w:hAnsi="Arial" w:cs="Arial"/>
          <w:b/>
          <w:sz w:val="24"/>
          <w:szCs w:val="24"/>
          <w:shd w:val="clear" w:color="auto" w:fill="FFFFFF"/>
        </w:rPr>
        <w:t>.</w:t>
      </w:r>
      <w:r w:rsidRPr="00706D96">
        <w:rPr>
          <w:rFonts w:ascii="Arial" w:hAnsi="Arial" w:cs="Arial"/>
          <w:strike/>
          <w:sz w:val="24"/>
          <w:szCs w:val="24"/>
        </w:rPr>
        <w:t xml:space="preserve"> </w:t>
      </w:r>
    </w:p>
    <w:p w14:paraId="0BC400C2" w14:textId="77777777" w:rsidR="00DE7EC6" w:rsidRPr="00F27C83" w:rsidRDefault="00DE7EC6" w:rsidP="000D317E">
      <w:pPr>
        <w:spacing w:line="276" w:lineRule="auto"/>
        <w:ind w:left="4320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sz w:val="20"/>
          <w:szCs w:val="20"/>
        </w:rPr>
        <w:t>……….…………..…………………………………...</w:t>
      </w:r>
    </w:p>
    <w:p w14:paraId="2AFD4663" w14:textId="09CE102A" w:rsidR="00706D96" w:rsidRPr="000D317E" w:rsidRDefault="00DE7EC6" w:rsidP="000D317E">
      <w:pPr>
        <w:spacing w:line="276" w:lineRule="auto"/>
        <w:ind w:left="4248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(Data, podpis i pieczęć Wnioskodawcy lub osoby uprawnionej do jego reprezentowania)</w:t>
      </w:r>
    </w:p>
    <w:p w14:paraId="65907534" w14:textId="1456A4DE" w:rsidR="00DE7EC6" w:rsidRPr="00F27C83" w:rsidRDefault="00DE7EC6" w:rsidP="000D317E">
      <w:pPr>
        <w:spacing w:line="276" w:lineRule="auto"/>
        <w:ind w:left="4947"/>
        <w:rPr>
          <w:rFonts w:ascii="Arial" w:hAnsi="Arial" w:cs="Arial"/>
          <w:sz w:val="20"/>
          <w:szCs w:val="20"/>
        </w:rPr>
      </w:pPr>
      <w:r w:rsidRPr="00F27C83">
        <w:rPr>
          <w:rFonts w:ascii="Arial" w:hAnsi="Arial" w:cs="Arial"/>
          <w:b/>
          <w:i/>
          <w:iCs/>
          <w:sz w:val="20"/>
          <w:szCs w:val="20"/>
        </w:rPr>
        <w:lastRenderedPageBreak/>
        <w:t>Załącznik Nr 5</w:t>
      </w:r>
      <w:r w:rsidRPr="00F27C83">
        <w:rPr>
          <w:rFonts w:ascii="Arial" w:hAnsi="Arial" w:cs="Arial"/>
          <w:sz w:val="20"/>
          <w:szCs w:val="20"/>
        </w:rPr>
        <w:br/>
      </w:r>
      <w:r w:rsidRPr="00F27C83">
        <w:rPr>
          <w:rFonts w:ascii="Arial" w:hAnsi="Arial" w:cs="Arial"/>
          <w:b/>
          <w:i/>
          <w:iCs/>
          <w:sz w:val="20"/>
          <w:szCs w:val="20"/>
        </w:rPr>
        <w:t>do Wniosku o refundację kosztów wyposażenia lub doposażenia stanowiska pracy</w:t>
      </w:r>
    </w:p>
    <w:p w14:paraId="71ED43A0" w14:textId="77777777" w:rsidR="00DE7EC6" w:rsidRPr="00F27C83" w:rsidRDefault="00DE7EC6" w:rsidP="000D317E">
      <w:pPr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7184F94E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 w:firstLine="3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C75DF">
        <w:rPr>
          <w:rFonts w:ascii="Arial" w:hAnsi="Arial" w:cs="Arial"/>
          <w:b/>
          <w:sz w:val="24"/>
          <w:szCs w:val="24"/>
          <w:u w:val="single"/>
        </w:rPr>
        <w:t xml:space="preserve">OŚWIADCZENIE O POMOCY DE MINIMIS, </w:t>
      </w:r>
      <w:r w:rsidRPr="005C75DF">
        <w:rPr>
          <w:rFonts w:ascii="Arial" w:hAnsi="Arial" w:cs="Arial"/>
          <w:b/>
          <w:sz w:val="24"/>
          <w:szCs w:val="24"/>
          <w:u w:val="single"/>
        </w:rPr>
        <w:br/>
        <w:t>W TYM POMOCY DE MINIMIS  W  ROLNICTWIE  LUB  RYBOŁÓWSTWIE</w:t>
      </w:r>
    </w:p>
    <w:p w14:paraId="155D1E59" w14:textId="77777777" w:rsidR="005C75DF" w:rsidRPr="005C75DF" w:rsidRDefault="005C75DF" w:rsidP="000D317E">
      <w:pPr>
        <w:shd w:val="clear" w:color="auto" w:fill="FFFFFF"/>
        <w:spacing w:line="276" w:lineRule="auto"/>
        <w:rPr>
          <w:rFonts w:ascii="Arial" w:hAnsi="Arial" w:cs="Arial"/>
          <w:i/>
          <w:iCs/>
          <w:sz w:val="24"/>
          <w:szCs w:val="24"/>
        </w:rPr>
      </w:pPr>
      <w:r w:rsidRPr="005C75DF">
        <w:rPr>
          <w:rFonts w:ascii="Arial" w:hAnsi="Arial" w:cs="Arial"/>
          <w:i/>
          <w:iCs/>
          <w:sz w:val="24"/>
          <w:szCs w:val="24"/>
        </w:rPr>
        <w:t xml:space="preserve">Podstawa prawna: </w:t>
      </w:r>
      <w:bookmarkStart w:id="6" w:name="_Hlk173481184"/>
    </w:p>
    <w:p w14:paraId="3061FD4C" w14:textId="0677DE52" w:rsidR="005C75DF" w:rsidRPr="005C75DF" w:rsidRDefault="005C75DF" w:rsidP="000D31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5C75DF">
        <w:rPr>
          <w:rFonts w:ascii="Arial" w:hAnsi="Arial" w:cs="Arial"/>
          <w:sz w:val="24"/>
          <w:szCs w:val="24"/>
        </w:rPr>
        <w:t xml:space="preserve">- art. 7 ust. 4 Rozporządzenia Komisji (UE) 2023/2831 z dnia 13 grudnia 2023 r. </w:t>
      </w:r>
      <w:r w:rsidR="000D317E">
        <w:rPr>
          <w:rFonts w:ascii="Arial" w:hAnsi="Arial" w:cs="Arial"/>
          <w:sz w:val="24"/>
          <w:szCs w:val="24"/>
        </w:rPr>
        <w:br/>
      </w:r>
      <w:r w:rsidRPr="005C75DF">
        <w:rPr>
          <w:rFonts w:ascii="Arial" w:hAnsi="Arial" w:cs="Arial"/>
          <w:sz w:val="24"/>
          <w:szCs w:val="24"/>
        </w:rPr>
        <w:t xml:space="preserve">w sprawie stosowania art. 107 i 108 Traktatu o funkcjonowaniu Unii Europejskiej </w:t>
      </w:r>
      <w:r w:rsidR="000D317E">
        <w:rPr>
          <w:rFonts w:ascii="Arial" w:hAnsi="Arial" w:cs="Arial"/>
          <w:sz w:val="24"/>
          <w:szCs w:val="24"/>
        </w:rPr>
        <w:br/>
      </w:r>
      <w:r w:rsidRPr="005C75DF">
        <w:rPr>
          <w:rFonts w:ascii="Arial" w:hAnsi="Arial" w:cs="Arial"/>
          <w:sz w:val="24"/>
          <w:szCs w:val="24"/>
        </w:rPr>
        <w:t xml:space="preserve">do pomocy de minimis (Dz. Urz. UE L, 2023/2831 z 15.12.2023), </w:t>
      </w:r>
    </w:p>
    <w:p w14:paraId="3A3F1298" w14:textId="3F98933B" w:rsidR="005C75DF" w:rsidRPr="005C75DF" w:rsidRDefault="005C75DF" w:rsidP="000D31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5C75DF">
        <w:rPr>
          <w:rFonts w:ascii="Arial" w:hAnsi="Arial" w:cs="Arial"/>
          <w:sz w:val="24"/>
          <w:szCs w:val="24"/>
        </w:rPr>
        <w:t xml:space="preserve">- Rozporządzenie Komisji (UE) 1408/2013 z dnia 18 grudnia 2013 r. w sprawie stosowania art. 107 i 108 Traktatu o funkcjonowaniu Unii Europejskiej do pomocy </w:t>
      </w:r>
      <w:r w:rsidR="000D317E">
        <w:rPr>
          <w:rFonts w:ascii="Arial" w:hAnsi="Arial" w:cs="Arial"/>
          <w:sz w:val="24"/>
          <w:szCs w:val="24"/>
        </w:rPr>
        <w:br/>
      </w:r>
      <w:r w:rsidRPr="005C75DF">
        <w:rPr>
          <w:rFonts w:ascii="Arial" w:hAnsi="Arial" w:cs="Arial"/>
          <w:sz w:val="24"/>
          <w:szCs w:val="24"/>
        </w:rPr>
        <w:t xml:space="preserve">de minimis w </w:t>
      </w:r>
      <w:r w:rsidRPr="005C75DF">
        <w:rPr>
          <w:rFonts w:ascii="Arial" w:hAnsi="Arial" w:cs="Arial"/>
          <w:b/>
          <w:bCs/>
          <w:sz w:val="24"/>
          <w:szCs w:val="24"/>
        </w:rPr>
        <w:t>sektorze rolnym</w:t>
      </w:r>
      <w:r w:rsidRPr="005C75DF">
        <w:rPr>
          <w:rFonts w:ascii="Arial" w:hAnsi="Arial" w:cs="Arial"/>
          <w:sz w:val="24"/>
          <w:szCs w:val="24"/>
        </w:rPr>
        <w:t xml:space="preserve">  (Dz. Urz. UE L 352z 24.12.2013 r., str. 9, ze zm.,)</w:t>
      </w:r>
    </w:p>
    <w:p w14:paraId="78B60723" w14:textId="52F68089" w:rsidR="005C75DF" w:rsidRPr="005C75DF" w:rsidRDefault="005C75DF" w:rsidP="000D317E">
      <w:pPr>
        <w:shd w:val="clear" w:color="auto" w:fill="FFFFFF"/>
        <w:spacing w:line="276" w:lineRule="auto"/>
        <w:rPr>
          <w:rFonts w:ascii="Arial" w:hAnsi="Arial" w:cs="Arial"/>
          <w:sz w:val="24"/>
          <w:szCs w:val="24"/>
        </w:rPr>
      </w:pPr>
      <w:r w:rsidRPr="005C75DF">
        <w:rPr>
          <w:rFonts w:ascii="Arial" w:hAnsi="Arial" w:cs="Arial"/>
          <w:sz w:val="24"/>
          <w:szCs w:val="24"/>
        </w:rPr>
        <w:t>- Rozporządzenie Komisji (UE) 717/2014 z dnia 27 czerwca 2014 r. w sprawie stosowania</w:t>
      </w:r>
      <w:r>
        <w:rPr>
          <w:rFonts w:ascii="Arial" w:hAnsi="Arial" w:cs="Arial"/>
          <w:sz w:val="24"/>
          <w:szCs w:val="24"/>
        </w:rPr>
        <w:t xml:space="preserve"> </w:t>
      </w:r>
      <w:r w:rsidRPr="005C75DF">
        <w:rPr>
          <w:rFonts w:ascii="Arial" w:hAnsi="Arial" w:cs="Arial"/>
          <w:sz w:val="24"/>
          <w:szCs w:val="24"/>
        </w:rPr>
        <w:t xml:space="preserve">art. 107 i 108 Traktatu o funkcjonowaniu Unii Europejskiej do pomocy </w:t>
      </w:r>
      <w:r w:rsidR="000D317E">
        <w:rPr>
          <w:rFonts w:ascii="Arial" w:hAnsi="Arial" w:cs="Arial"/>
          <w:sz w:val="24"/>
          <w:szCs w:val="24"/>
        </w:rPr>
        <w:br/>
      </w:r>
      <w:r w:rsidRPr="005C75DF">
        <w:rPr>
          <w:rFonts w:ascii="Arial" w:hAnsi="Arial" w:cs="Arial"/>
          <w:sz w:val="24"/>
          <w:szCs w:val="24"/>
        </w:rPr>
        <w:t xml:space="preserve">de minimis w </w:t>
      </w:r>
      <w:r w:rsidRPr="005C75DF">
        <w:rPr>
          <w:rFonts w:ascii="Arial" w:hAnsi="Arial" w:cs="Arial"/>
          <w:b/>
          <w:bCs/>
          <w:sz w:val="24"/>
          <w:szCs w:val="24"/>
        </w:rPr>
        <w:t>sektorze rybołówstwa i akwakultury</w:t>
      </w:r>
      <w:r w:rsidRPr="005C75DF">
        <w:rPr>
          <w:rFonts w:ascii="Arial" w:hAnsi="Arial" w:cs="Arial"/>
          <w:sz w:val="24"/>
          <w:szCs w:val="24"/>
        </w:rPr>
        <w:t xml:space="preserve">  (Dz. Urz. UE L 190 </w:t>
      </w:r>
      <w:r w:rsidRPr="005C75DF">
        <w:rPr>
          <w:rFonts w:ascii="Arial" w:hAnsi="Arial" w:cs="Arial"/>
          <w:sz w:val="24"/>
          <w:szCs w:val="24"/>
        </w:rPr>
        <w:br/>
        <w:t>z  dnia 28.06.2014 r. , str. 45, ze zm.)</w:t>
      </w:r>
      <w:r w:rsidR="000D317E">
        <w:rPr>
          <w:rFonts w:ascii="Arial" w:hAnsi="Arial" w:cs="Arial"/>
          <w:sz w:val="24"/>
          <w:szCs w:val="24"/>
        </w:rPr>
        <w:t>.</w:t>
      </w:r>
    </w:p>
    <w:bookmarkEnd w:id="6"/>
    <w:p w14:paraId="7A3CCE1C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 w:firstLine="30"/>
        <w:rPr>
          <w:rFonts w:ascii="Arial" w:hAnsi="Arial" w:cs="Arial"/>
          <w:b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Ja niżej podpisany/a oświadczam, że:</w:t>
      </w:r>
    </w:p>
    <w:p w14:paraId="09BC06E1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/>
          <w:sz w:val="24"/>
          <w:szCs w:val="24"/>
        </w:rPr>
      </w:pPr>
    </w:p>
    <w:p w14:paraId="0D609F36" w14:textId="699945A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 w:firstLine="30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</w:t>
      </w:r>
    </w:p>
    <w:p w14:paraId="4EC89A4E" w14:textId="443AB34B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 w:firstLine="30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t xml:space="preserve">                             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C75D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</w:t>
      </w:r>
      <w:r w:rsidRPr="005C75DF">
        <w:rPr>
          <w:rFonts w:ascii="Arial" w:hAnsi="Arial" w:cs="Arial"/>
          <w:bCs/>
          <w:sz w:val="24"/>
          <w:szCs w:val="24"/>
        </w:rPr>
        <w:t>(imię i nazwisko)                                            (NIP)</w:t>
      </w:r>
    </w:p>
    <w:p w14:paraId="00D48B51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 w:firstLine="30"/>
        <w:rPr>
          <w:rFonts w:ascii="Arial" w:hAnsi="Arial" w:cs="Arial"/>
          <w:bCs/>
          <w:sz w:val="24"/>
          <w:szCs w:val="24"/>
        </w:rPr>
      </w:pPr>
    </w:p>
    <w:p w14:paraId="74F141E5" w14:textId="63E17583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 w:firstLine="30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</w:t>
      </w:r>
    </w:p>
    <w:p w14:paraId="6AA5250D" w14:textId="55ADEC3F" w:rsidR="005C75DF" w:rsidRPr="005C75DF" w:rsidRDefault="00834ABB" w:rsidP="000D317E">
      <w:pPr>
        <w:shd w:val="clear" w:color="auto" w:fill="FFFFFF"/>
        <w:snapToGrid w:val="0"/>
        <w:spacing w:line="276" w:lineRule="auto"/>
        <w:ind w:left="-123" w:right="-3" w:firstLine="3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</w:t>
      </w:r>
      <w:r w:rsidR="005C75DF" w:rsidRPr="005C75DF">
        <w:rPr>
          <w:rFonts w:ascii="Arial" w:hAnsi="Arial" w:cs="Arial"/>
          <w:bCs/>
          <w:sz w:val="24"/>
          <w:szCs w:val="24"/>
        </w:rPr>
        <w:t>(adres zamieszkania Wnioskodawcy)</w:t>
      </w:r>
    </w:p>
    <w:p w14:paraId="5C8B46ED" w14:textId="389A689D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t>W okresie trzech lat kalendarzowych poprzedzających dzień złożenia wniosku o pomocy de minimis w ramach refundacji kosztów wyposażenia lub doposażenia stanowiska pracy:</w:t>
      </w:r>
    </w:p>
    <w:p w14:paraId="662CDED1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- otrzymałem(-am) / nie otrzymałem(-am)</w:t>
      </w:r>
      <w:r w:rsidRPr="005C75DF">
        <w:rPr>
          <w:rFonts w:ascii="Arial" w:hAnsi="Arial" w:cs="Arial"/>
          <w:bCs/>
          <w:sz w:val="24"/>
          <w:szCs w:val="24"/>
        </w:rPr>
        <w:t>* środków stanowiących pomoc publiczną de minimis;</w:t>
      </w:r>
    </w:p>
    <w:p w14:paraId="626CE744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- otrzymałem(-am) / nie otrzymałem(-am)</w:t>
      </w:r>
      <w:r w:rsidRPr="005C75DF">
        <w:rPr>
          <w:rFonts w:ascii="Arial" w:hAnsi="Arial" w:cs="Arial"/>
          <w:bCs/>
          <w:sz w:val="24"/>
          <w:szCs w:val="24"/>
        </w:rPr>
        <w:t>* pomocy de minimis przyznawaną przedsiębiorcom</w:t>
      </w:r>
    </w:p>
    <w:p w14:paraId="06F118C3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lastRenderedPageBreak/>
        <w:t>wykonującym usługi świadczone w ogólnym interesie gospodarczym;</w:t>
      </w:r>
    </w:p>
    <w:p w14:paraId="6A4FAA62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- otrzymałem(-am) / nie otrzymałem(-am)</w:t>
      </w:r>
      <w:r w:rsidRPr="005C75DF">
        <w:rPr>
          <w:rFonts w:ascii="Arial" w:hAnsi="Arial" w:cs="Arial"/>
          <w:bCs/>
          <w:sz w:val="24"/>
          <w:szCs w:val="24"/>
        </w:rPr>
        <w:t>* pomocy de minimis w rolnictwie;</w:t>
      </w:r>
    </w:p>
    <w:p w14:paraId="2C62DE9E" w14:textId="052B7568" w:rsidR="005C75DF" w:rsidRPr="005C75DF" w:rsidRDefault="005C75DF" w:rsidP="00B62A50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- otrzymałem(-am) / nie otrzymałem(-am)</w:t>
      </w:r>
      <w:r w:rsidRPr="005C75DF">
        <w:rPr>
          <w:rFonts w:ascii="Arial" w:hAnsi="Arial" w:cs="Arial"/>
          <w:bCs/>
          <w:sz w:val="24"/>
          <w:szCs w:val="24"/>
        </w:rPr>
        <w:t>* pomocy de minimis w rybołówstwie i akwakulturze.</w:t>
      </w:r>
    </w:p>
    <w:p w14:paraId="6803199B" w14:textId="320D49AF" w:rsidR="005C75DF" w:rsidRDefault="005C75DF" w:rsidP="000D317E">
      <w:pPr>
        <w:shd w:val="clear" w:color="auto" w:fill="FFFFFF"/>
        <w:snapToGrid w:val="0"/>
        <w:spacing w:line="276" w:lineRule="auto"/>
        <w:ind w:left="-123"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t>W przypadku otrzymania pomocy publicznej de minimis należy wypełnić poniższe zestawienie</w:t>
      </w:r>
      <w:r w:rsidR="00706D96">
        <w:rPr>
          <w:rFonts w:ascii="Arial" w:hAnsi="Arial" w:cs="Arial"/>
          <w:bCs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402"/>
        <w:gridCol w:w="1536"/>
        <w:gridCol w:w="1787"/>
        <w:gridCol w:w="1774"/>
        <w:gridCol w:w="2050"/>
      </w:tblGrid>
      <w:tr w:rsidR="005C75DF" w:rsidRPr="00B370E6" w14:paraId="1F013D66" w14:textId="77777777" w:rsidTr="00132D32">
        <w:trPr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4D6153AD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center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Lp.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D3FFBF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center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Organ udzielający pomocy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5070B71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center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Podstawa prawna otrzymanej pomocy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A4ECBB6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center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Dzień udzielenia pomocy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E9E0E7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center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Wartość pomocy w euro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665EB50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center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Nr programu pomocowego, decyzji lub umowy</w:t>
            </w:r>
          </w:p>
        </w:tc>
      </w:tr>
      <w:tr w:rsidR="005C75DF" w:rsidRPr="00B370E6" w14:paraId="7791D88E" w14:textId="77777777" w:rsidTr="00132D32">
        <w:trPr>
          <w:trHeight w:val="384"/>
          <w:jc w:val="center"/>
        </w:trPr>
        <w:tc>
          <w:tcPr>
            <w:tcW w:w="515" w:type="dxa"/>
            <w:shd w:val="clear" w:color="auto" w:fill="auto"/>
          </w:tcPr>
          <w:p w14:paraId="0D9D23A9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14:paraId="606DC74F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6E841563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14:paraId="5C356230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0704A295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14:paraId="57DDEB1F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</w:tr>
      <w:tr w:rsidR="005C75DF" w:rsidRPr="00B370E6" w14:paraId="1F2FD91F" w14:textId="77777777" w:rsidTr="00132D32">
        <w:trPr>
          <w:trHeight w:val="405"/>
          <w:jc w:val="center"/>
        </w:trPr>
        <w:tc>
          <w:tcPr>
            <w:tcW w:w="515" w:type="dxa"/>
            <w:shd w:val="clear" w:color="auto" w:fill="auto"/>
          </w:tcPr>
          <w:p w14:paraId="312DA6B0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14:paraId="3F608561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74E9B31A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14:paraId="4488D69E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509E5413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14:paraId="650C2D39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</w:tr>
      <w:tr w:rsidR="005C75DF" w:rsidRPr="00B370E6" w14:paraId="3CE18198" w14:textId="77777777" w:rsidTr="00132D32">
        <w:trPr>
          <w:trHeight w:val="411"/>
          <w:jc w:val="center"/>
        </w:trPr>
        <w:tc>
          <w:tcPr>
            <w:tcW w:w="515" w:type="dxa"/>
            <w:shd w:val="clear" w:color="auto" w:fill="auto"/>
          </w:tcPr>
          <w:p w14:paraId="09A945F1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14:paraId="3DECF38F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464899F4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14:paraId="6A46F9C8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3FE96D2F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14:paraId="790E83C1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</w:tr>
      <w:tr w:rsidR="005C75DF" w:rsidRPr="00B370E6" w14:paraId="530D68D1" w14:textId="77777777" w:rsidTr="00132D32">
        <w:trPr>
          <w:trHeight w:val="411"/>
          <w:jc w:val="center"/>
        </w:trPr>
        <w:tc>
          <w:tcPr>
            <w:tcW w:w="515" w:type="dxa"/>
            <w:shd w:val="clear" w:color="auto" w:fill="auto"/>
          </w:tcPr>
          <w:p w14:paraId="32356F13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14:paraId="46F2F0FC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7113DF84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14:paraId="2272C158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27700026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14:paraId="0EC2679B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</w:tr>
      <w:tr w:rsidR="005C75DF" w:rsidRPr="00B370E6" w14:paraId="1D090A84" w14:textId="77777777" w:rsidTr="00132D32">
        <w:trPr>
          <w:trHeight w:val="411"/>
          <w:jc w:val="center"/>
        </w:trPr>
        <w:tc>
          <w:tcPr>
            <w:tcW w:w="515" w:type="dxa"/>
            <w:shd w:val="clear" w:color="auto" w:fill="auto"/>
          </w:tcPr>
          <w:p w14:paraId="447B0D04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14:paraId="3FAF2C4B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14:paraId="3E430AEB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14:paraId="2D06B2C3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shd w:val="clear" w:color="auto" w:fill="auto"/>
          </w:tcPr>
          <w:p w14:paraId="7504B110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14:paraId="5009A4ED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</w:tr>
      <w:tr w:rsidR="005C75DF" w:rsidRPr="00B370E6" w14:paraId="2210348A" w14:textId="77777777" w:rsidTr="00132D32">
        <w:trPr>
          <w:trHeight w:val="274"/>
          <w:jc w:val="center"/>
        </w:trPr>
        <w:tc>
          <w:tcPr>
            <w:tcW w:w="5334" w:type="dxa"/>
            <w:gridSpan w:val="4"/>
            <w:shd w:val="clear" w:color="auto" w:fill="auto"/>
            <w:vAlign w:val="center"/>
          </w:tcPr>
          <w:p w14:paraId="7EE52B70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right"/>
              <w:rPr>
                <w:rFonts w:eastAsia="Calibri"/>
                <w:b/>
              </w:rPr>
            </w:pPr>
            <w:r w:rsidRPr="00B370E6">
              <w:rPr>
                <w:rFonts w:eastAsia="Calibri"/>
                <w:b/>
              </w:rPr>
              <w:t>Łącznie:</w:t>
            </w:r>
          </w:p>
        </w:tc>
        <w:tc>
          <w:tcPr>
            <w:tcW w:w="1843" w:type="dxa"/>
            <w:shd w:val="clear" w:color="auto" w:fill="auto"/>
          </w:tcPr>
          <w:p w14:paraId="38C05E73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  <w:tc>
          <w:tcPr>
            <w:tcW w:w="2097" w:type="dxa"/>
            <w:shd w:val="clear" w:color="auto" w:fill="auto"/>
          </w:tcPr>
          <w:p w14:paraId="46F437DF" w14:textId="77777777" w:rsidR="005C75DF" w:rsidRPr="00B370E6" w:rsidRDefault="005C75DF" w:rsidP="000D317E">
            <w:pPr>
              <w:snapToGrid w:val="0"/>
              <w:spacing w:line="276" w:lineRule="auto"/>
              <w:ind w:right="-3"/>
              <w:jc w:val="both"/>
              <w:rPr>
                <w:rFonts w:eastAsia="Calibri"/>
                <w:bCs/>
              </w:rPr>
            </w:pPr>
          </w:p>
        </w:tc>
      </w:tr>
    </w:tbl>
    <w:p w14:paraId="624B0E8D" w14:textId="77777777" w:rsidR="003D6948" w:rsidRDefault="003D6948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/>
          <w:sz w:val="24"/>
          <w:szCs w:val="24"/>
        </w:rPr>
      </w:pPr>
    </w:p>
    <w:p w14:paraId="5B3B0A1A" w14:textId="6FF34280" w:rsidR="005C75DF" w:rsidRPr="005C75DF" w:rsidRDefault="005C75DF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Otrzymałem(-am) / nie otrzymałem(-am)</w:t>
      </w:r>
      <w:r w:rsidRPr="005C75DF">
        <w:rPr>
          <w:rFonts w:ascii="Arial" w:hAnsi="Arial" w:cs="Arial"/>
          <w:bCs/>
          <w:sz w:val="24"/>
          <w:szCs w:val="24"/>
        </w:rPr>
        <w:t xml:space="preserve">* inną pomoc publiczną w odniesieniu do tych samych kosztów kwalifikujących się do objęcia pomocą, na pokrycie których ma być przeznaczona pomoc </w:t>
      </w:r>
      <w:r w:rsidRPr="005C75DF">
        <w:rPr>
          <w:rFonts w:ascii="Arial" w:hAnsi="Arial" w:cs="Arial"/>
          <w:bCs/>
          <w:sz w:val="24"/>
          <w:szCs w:val="24"/>
        </w:rPr>
        <w:br/>
        <w:t xml:space="preserve">de minimis. </w:t>
      </w:r>
    </w:p>
    <w:p w14:paraId="02FF6E07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W przypadku otrzymania innej pomocy publicznej</w:t>
      </w:r>
      <w:r w:rsidRPr="005C75DF">
        <w:rPr>
          <w:rFonts w:ascii="Arial" w:hAnsi="Arial" w:cs="Arial"/>
          <w:bCs/>
          <w:sz w:val="24"/>
          <w:szCs w:val="24"/>
        </w:rPr>
        <w:t xml:space="preserve"> należy wypełnić formularz informacji </w:t>
      </w:r>
      <w:r w:rsidRPr="005C75DF">
        <w:rPr>
          <w:rFonts w:ascii="Arial" w:hAnsi="Arial" w:cs="Arial"/>
          <w:bCs/>
          <w:sz w:val="24"/>
          <w:szCs w:val="24"/>
        </w:rPr>
        <w:br/>
        <w:t>o pomocy publicznej dla podmiotów ubiegających się o pomoc inną niż pomoc de minimis lub pomoc de minimis w rolnictwie lub rybołówstwie dostępny w tut. Urzędzie.</w:t>
      </w:r>
    </w:p>
    <w:p w14:paraId="1C2CA935" w14:textId="0429BE9B" w:rsidR="005C75DF" w:rsidRPr="005C75DF" w:rsidRDefault="005C75DF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Cs/>
          <w:sz w:val="24"/>
          <w:szCs w:val="24"/>
        </w:rPr>
      </w:pPr>
      <w:r w:rsidRPr="005C75DF">
        <w:rPr>
          <w:rFonts w:ascii="Arial" w:hAnsi="Arial" w:cs="Arial"/>
          <w:bCs/>
          <w:sz w:val="24"/>
          <w:szCs w:val="24"/>
        </w:rPr>
        <w:t>W przypadku, gdy w okresie od dnia złożenia niniejszego oświadczenia do dnia zawarcia umowy o przyznanie środków na refundacj</w:t>
      </w:r>
      <w:r w:rsidR="004D790C">
        <w:rPr>
          <w:rFonts w:ascii="Arial" w:hAnsi="Arial" w:cs="Arial"/>
          <w:bCs/>
          <w:sz w:val="24"/>
          <w:szCs w:val="24"/>
        </w:rPr>
        <w:t>ę</w:t>
      </w:r>
      <w:r w:rsidRPr="005C75DF">
        <w:rPr>
          <w:rFonts w:ascii="Arial" w:hAnsi="Arial" w:cs="Arial"/>
          <w:bCs/>
          <w:sz w:val="24"/>
          <w:szCs w:val="24"/>
        </w:rPr>
        <w:t xml:space="preserve"> kosztów wyposażenia lub doposażenia stanowiska pracy uzyskam pomoc de minimis, zobowiązuje się do niezwłocznego powiadomienia PUP o wysokości uzyskanej pomocy.</w:t>
      </w:r>
    </w:p>
    <w:p w14:paraId="7864259A" w14:textId="20D23505" w:rsidR="005C75DF" w:rsidRPr="005C75DF" w:rsidRDefault="005C75DF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/>
          <w:sz w:val="24"/>
          <w:szCs w:val="24"/>
        </w:rPr>
      </w:pPr>
      <w:r w:rsidRPr="005C75DF">
        <w:rPr>
          <w:rFonts w:ascii="Arial" w:hAnsi="Arial" w:cs="Arial"/>
          <w:b/>
          <w:sz w:val="24"/>
          <w:szCs w:val="24"/>
        </w:rPr>
        <w:t>Uprzedzony o odpowiedzialności karnej z art. 233 § 6 Kodeksu Karnego za składanie fałszywych zeznań, w związku z przepisem art. 75</w:t>
      </w:r>
      <w:r w:rsidR="005D2AA9">
        <w:rPr>
          <w:rFonts w:ascii="Arial" w:hAnsi="Arial" w:cs="Arial"/>
          <w:b/>
          <w:sz w:val="24"/>
          <w:szCs w:val="24"/>
        </w:rPr>
        <w:t xml:space="preserve"> </w:t>
      </w:r>
      <w:r w:rsidR="005D2AA9" w:rsidRPr="005C75DF">
        <w:rPr>
          <w:rFonts w:ascii="Arial" w:hAnsi="Arial" w:cs="Arial"/>
          <w:b/>
          <w:sz w:val="24"/>
          <w:szCs w:val="24"/>
        </w:rPr>
        <w:t>§</w:t>
      </w:r>
      <w:r w:rsidRPr="005C75DF">
        <w:rPr>
          <w:rFonts w:ascii="Arial" w:hAnsi="Arial" w:cs="Arial"/>
          <w:b/>
          <w:sz w:val="24"/>
          <w:szCs w:val="24"/>
        </w:rPr>
        <w:t xml:space="preserve"> 2 Kodeksu </w:t>
      </w:r>
      <w:r w:rsidRPr="005C75DF">
        <w:rPr>
          <w:rFonts w:ascii="Arial" w:hAnsi="Arial" w:cs="Arial"/>
          <w:b/>
          <w:sz w:val="24"/>
          <w:szCs w:val="24"/>
        </w:rPr>
        <w:lastRenderedPageBreak/>
        <w:t>postępowania administracyjnego potwierdzam własnoręcznym podpisem wiarygodność i prawdziwość podanych informacji.</w:t>
      </w:r>
    </w:p>
    <w:p w14:paraId="35038380" w14:textId="77777777" w:rsidR="005C75DF" w:rsidRPr="005C75DF" w:rsidRDefault="005C75DF" w:rsidP="000D317E">
      <w:pPr>
        <w:shd w:val="clear" w:color="auto" w:fill="FFFFFF"/>
        <w:snapToGrid w:val="0"/>
        <w:spacing w:line="276" w:lineRule="auto"/>
        <w:ind w:right="-3"/>
        <w:rPr>
          <w:rFonts w:ascii="Arial" w:hAnsi="Arial" w:cs="Arial"/>
          <w:b/>
          <w:sz w:val="24"/>
          <w:szCs w:val="24"/>
          <w:u w:val="single"/>
        </w:rPr>
      </w:pPr>
      <w:r w:rsidRPr="005C75DF">
        <w:rPr>
          <w:rFonts w:ascii="Arial" w:hAnsi="Arial" w:cs="Arial"/>
          <w:b/>
          <w:sz w:val="24"/>
          <w:szCs w:val="24"/>
          <w:u w:val="single"/>
        </w:rPr>
        <w:t>*niepotrzebne skreślić</w:t>
      </w:r>
    </w:p>
    <w:p w14:paraId="418FF871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4"/>
          <w:szCs w:val="24"/>
        </w:rPr>
      </w:pPr>
    </w:p>
    <w:p w14:paraId="4B3AEBE7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4"/>
          <w:szCs w:val="24"/>
        </w:rPr>
      </w:pPr>
    </w:p>
    <w:p w14:paraId="2E78E97E" w14:textId="77777777" w:rsidR="00DE7EC6" w:rsidRPr="005D2AA9" w:rsidRDefault="00DE7EC6" w:rsidP="000D317E">
      <w:pPr>
        <w:spacing w:line="276" w:lineRule="auto"/>
        <w:ind w:left="4320"/>
        <w:rPr>
          <w:rFonts w:ascii="Arial" w:hAnsi="Arial" w:cs="Arial"/>
          <w:sz w:val="16"/>
          <w:szCs w:val="16"/>
        </w:rPr>
      </w:pPr>
      <w:r w:rsidRPr="005D2AA9">
        <w:rPr>
          <w:rFonts w:ascii="Arial" w:hAnsi="Arial" w:cs="Arial"/>
          <w:sz w:val="16"/>
          <w:szCs w:val="16"/>
        </w:rPr>
        <w:t>…………..………………………………….</w:t>
      </w:r>
    </w:p>
    <w:p w14:paraId="6FA241D0" w14:textId="77777777" w:rsidR="00DE7EC6" w:rsidRPr="00F27C83" w:rsidRDefault="00DE7EC6" w:rsidP="000D317E">
      <w:pPr>
        <w:spacing w:line="276" w:lineRule="auto"/>
        <w:ind w:left="4248"/>
        <w:rPr>
          <w:rFonts w:ascii="Arial" w:hAnsi="Arial" w:cs="Arial"/>
          <w:sz w:val="20"/>
          <w:szCs w:val="20"/>
        </w:rPr>
      </w:pPr>
      <w:r w:rsidRPr="005D2AA9">
        <w:rPr>
          <w:rFonts w:ascii="Arial" w:hAnsi="Arial" w:cs="Arial"/>
          <w:sz w:val="16"/>
          <w:szCs w:val="16"/>
        </w:rPr>
        <w:t>(Data, podpis i pieczęć Wnioskodawcy lub osoby uprawnionej do jego reprezentowania</w:t>
      </w:r>
      <w:r w:rsidRPr="00F27C83">
        <w:rPr>
          <w:rFonts w:ascii="Arial" w:hAnsi="Arial" w:cs="Arial"/>
          <w:sz w:val="20"/>
          <w:szCs w:val="20"/>
        </w:rPr>
        <w:t>)</w:t>
      </w:r>
    </w:p>
    <w:p w14:paraId="3EC3CDDC" w14:textId="77777777" w:rsidR="00DE7EC6" w:rsidRPr="00F27C83" w:rsidRDefault="00DE7EC6" w:rsidP="000D317E">
      <w:pPr>
        <w:spacing w:line="276" w:lineRule="auto"/>
        <w:rPr>
          <w:rFonts w:ascii="Arial" w:hAnsi="Arial" w:cs="Arial"/>
          <w:sz w:val="24"/>
          <w:szCs w:val="24"/>
        </w:rPr>
      </w:pPr>
    </w:p>
    <w:p w14:paraId="78BD5027" w14:textId="77777777" w:rsidR="00DE7EC6" w:rsidRPr="00F27C83" w:rsidRDefault="00DE7EC6" w:rsidP="000D317E">
      <w:pPr>
        <w:spacing w:line="276" w:lineRule="auto"/>
        <w:ind w:left="2832"/>
        <w:rPr>
          <w:rFonts w:ascii="Arial" w:hAnsi="Arial" w:cs="Arial"/>
          <w:sz w:val="24"/>
          <w:szCs w:val="24"/>
        </w:rPr>
      </w:pPr>
    </w:p>
    <w:p w14:paraId="11B8E334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  <w:r w:rsidRPr="00F27C83">
        <w:rPr>
          <w:rFonts w:ascii="Arial" w:hAnsi="Arial" w:cs="Arial"/>
          <w:b/>
          <w:i/>
          <w:iCs/>
        </w:rPr>
        <w:tab/>
      </w:r>
      <w:r w:rsidRPr="00F27C83">
        <w:rPr>
          <w:rFonts w:ascii="Arial" w:hAnsi="Arial" w:cs="Arial"/>
          <w:b/>
          <w:i/>
          <w:iCs/>
        </w:rPr>
        <w:tab/>
      </w:r>
      <w:r w:rsidRPr="00F27C83">
        <w:rPr>
          <w:rFonts w:ascii="Arial" w:hAnsi="Arial" w:cs="Arial"/>
          <w:b/>
          <w:i/>
          <w:iCs/>
        </w:rPr>
        <w:tab/>
      </w:r>
    </w:p>
    <w:p w14:paraId="7CF0FF41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447D57C0" w14:textId="77777777" w:rsidR="00DE7EC6" w:rsidRPr="00F27C83" w:rsidRDefault="00DE7EC6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74F872BF" w14:textId="77777777" w:rsidR="00834ABB" w:rsidRDefault="00DE7EC6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  <w:r w:rsidRPr="00F27C83">
        <w:rPr>
          <w:rFonts w:ascii="Arial" w:hAnsi="Arial" w:cs="Arial"/>
          <w:b/>
          <w:i/>
          <w:iCs/>
        </w:rPr>
        <w:tab/>
      </w:r>
      <w:r w:rsidRPr="00F27C83">
        <w:rPr>
          <w:rFonts w:ascii="Arial" w:hAnsi="Arial" w:cs="Arial"/>
          <w:b/>
          <w:i/>
          <w:iCs/>
        </w:rPr>
        <w:tab/>
      </w:r>
    </w:p>
    <w:p w14:paraId="77A1DCFA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0A2A3EF7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4D106B77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79377887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0AB724BE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0FD9ED3D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5823D99F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7AF245F3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336D9E9E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1549E141" w14:textId="77777777" w:rsidR="00834ABB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</w:p>
    <w:p w14:paraId="10547873" w14:textId="77777777" w:rsidR="00F231E5" w:rsidRDefault="00834ABB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</w:rPr>
        <w:t xml:space="preserve">                                                                            </w:t>
      </w:r>
      <w:r w:rsidR="00101B11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iCs/>
          <w:sz w:val="20"/>
          <w:szCs w:val="20"/>
        </w:rPr>
        <w:t xml:space="preserve">          </w:t>
      </w:r>
    </w:p>
    <w:p w14:paraId="1F68A29F" w14:textId="77777777" w:rsidR="00F231E5" w:rsidRDefault="00F231E5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2C0BFCFA" w14:textId="77777777" w:rsidR="00F231E5" w:rsidRDefault="00F231E5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055D98D6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57C6B974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1CAE4649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60D10F07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0D9D899A" w14:textId="77777777" w:rsidR="000D317E" w:rsidRDefault="000D317E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314035C4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5B1B0D07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37A0108B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3EC3399F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5803054E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2BA5AFB0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7146D5B0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77B2117E" w14:textId="77777777" w:rsidR="005D2AA9" w:rsidRDefault="005D2AA9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  <w:sz w:val="20"/>
          <w:szCs w:val="20"/>
        </w:rPr>
      </w:pPr>
    </w:p>
    <w:p w14:paraId="47B1C93B" w14:textId="7E49BE37" w:rsidR="00780A85" w:rsidRPr="00834ABB" w:rsidRDefault="00F231E5" w:rsidP="000D317E">
      <w:pPr>
        <w:pStyle w:val="WW-Default"/>
        <w:tabs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 w:rsidR="00780A85" w:rsidRPr="00131CE0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 w:rsidR="00711EE3" w:rsidRPr="00131CE0">
        <w:rPr>
          <w:rFonts w:ascii="Arial" w:hAnsi="Arial" w:cs="Arial"/>
          <w:b/>
          <w:i/>
          <w:iCs/>
          <w:sz w:val="20"/>
          <w:szCs w:val="20"/>
        </w:rPr>
        <w:t>6</w:t>
      </w:r>
    </w:p>
    <w:p w14:paraId="0A64FC4B" w14:textId="42D098DD" w:rsidR="00780A85" w:rsidRDefault="00780A85" w:rsidP="000D317E">
      <w:pPr>
        <w:tabs>
          <w:tab w:val="left" w:pos="5655"/>
        </w:tabs>
        <w:spacing w:line="276" w:lineRule="auto"/>
        <w:ind w:left="5655"/>
        <w:rPr>
          <w:rFonts w:ascii="Arial" w:hAnsi="Arial" w:cs="Arial"/>
          <w:b/>
          <w:i/>
          <w:iCs/>
          <w:sz w:val="20"/>
          <w:szCs w:val="20"/>
        </w:rPr>
      </w:pPr>
      <w:r w:rsidRPr="00711EE3">
        <w:rPr>
          <w:rFonts w:ascii="Arial" w:hAnsi="Arial" w:cs="Arial"/>
          <w:b/>
          <w:i/>
          <w:iCs/>
          <w:sz w:val="20"/>
          <w:szCs w:val="20"/>
          <w:highlight w:val="yellow"/>
        </w:rPr>
        <w:tab/>
      </w:r>
      <w:r w:rsidRPr="00131CE0">
        <w:rPr>
          <w:rFonts w:ascii="Arial" w:hAnsi="Arial" w:cs="Arial"/>
          <w:b/>
          <w:i/>
          <w:iCs/>
          <w:sz w:val="20"/>
          <w:szCs w:val="20"/>
        </w:rPr>
        <w:t>do Wniosku o refundację kosztów wyposażenia lub doposażenia stanowiska pracy</w:t>
      </w:r>
      <w:r w:rsidRPr="00711EE3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4E70289B" w14:textId="77777777" w:rsidR="00DE7EC6" w:rsidRPr="00F27C83" w:rsidRDefault="00DE7EC6" w:rsidP="000D317E">
      <w:pPr>
        <w:keepNext/>
        <w:spacing w:line="276" w:lineRule="auto"/>
        <w:outlineLvl w:val="8"/>
        <w:rPr>
          <w:rFonts w:ascii="Arial" w:hAnsi="Arial" w:cs="Arial"/>
          <w:b/>
          <w:sz w:val="24"/>
          <w:szCs w:val="24"/>
          <w:u w:val="single"/>
          <w:lang w:val="x-none" w:eastAsia="x-none"/>
        </w:rPr>
      </w:pPr>
    </w:p>
    <w:p w14:paraId="591D0157" w14:textId="77777777" w:rsidR="00101B11" w:rsidRPr="00101B11" w:rsidRDefault="00101B11" w:rsidP="000D317E">
      <w:pPr>
        <w:keepNext/>
        <w:spacing w:line="276" w:lineRule="auto"/>
        <w:ind w:left="432" w:firstLine="276"/>
        <w:jc w:val="center"/>
        <w:outlineLvl w:val="8"/>
        <w:rPr>
          <w:rFonts w:ascii="Arial" w:hAnsi="Arial" w:cs="Arial"/>
          <w:b/>
          <w:sz w:val="24"/>
          <w:szCs w:val="24"/>
          <w:u w:val="single"/>
          <w:lang w:eastAsia="x-none"/>
        </w:rPr>
      </w:pPr>
      <w:r w:rsidRPr="00101B11">
        <w:rPr>
          <w:rFonts w:ascii="Arial" w:hAnsi="Arial" w:cs="Arial"/>
          <w:b/>
          <w:sz w:val="24"/>
          <w:szCs w:val="24"/>
          <w:u w:val="single"/>
          <w:lang w:val="x-none" w:eastAsia="x-none"/>
        </w:rPr>
        <w:t>OŚWIADCZENIE  WNIOSKODAWCY</w:t>
      </w:r>
      <w:r w:rsidRPr="00101B11">
        <w:rPr>
          <w:rFonts w:ascii="Arial" w:hAnsi="Arial" w:cs="Arial"/>
          <w:b/>
          <w:sz w:val="24"/>
          <w:szCs w:val="24"/>
          <w:u w:val="single"/>
          <w:lang w:eastAsia="x-none"/>
        </w:rPr>
        <w:t xml:space="preserve">  O WYBORZE FORMY ZABEZPIECZENIA</w:t>
      </w:r>
    </w:p>
    <w:p w14:paraId="48C95413" w14:textId="33CCED2D" w:rsidR="00101B11" w:rsidRPr="00101B11" w:rsidRDefault="00101B11" w:rsidP="000D317E">
      <w:pPr>
        <w:numPr>
          <w:ilvl w:val="0"/>
          <w:numId w:val="14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>Oświadczam, ze zgodnie z treścią wniosku wybierając zabezpieczenie w postaci weksel z poręczeniem wekslowym (aval):</w:t>
      </w:r>
    </w:p>
    <w:p w14:paraId="6EAB4533" w14:textId="77777777" w:rsidR="00101B11" w:rsidRPr="00101B11" w:rsidRDefault="00101B11" w:rsidP="000D317E">
      <w:pPr>
        <w:numPr>
          <w:ilvl w:val="0"/>
          <w:numId w:val="16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>zostałem poinformowany, że w przypadku pozytywnego rozpatrzenia wniosku w celu zawarcia umowy, w terminie 14 dni kalendarzowych jestem zobowiązany do dostarczenia:</w:t>
      </w:r>
    </w:p>
    <w:p w14:paraId="3B8AAFBC" w14:textId="77777777" w:rsidR="00101B11" w:rsidRPr="00101B11" w:rsidRDefault="00101B11" w:rsidP="000D317E">
      <w:pPr>
        <w:numPr>
          <w:ilvl w:val="0"/>
          <w:numId w:val="24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>odpowiednich dokumentów potwierdzających wysokość osiąganych dochodów dwóch poręczycieli na kwotę minimum 5 500,00 zł;</w:t>
      </w:r>
    </w:p>
    <w:p w14:paraId="5284A307" w14:textId="77777777" w:rsidR="00101B11" w:rsidRPr="00101B11" w:rsidRDefault="00101B11" w:rsidP="000D317E">
      <w:pPr>
        <w:numPr>
          <w:ilvl w:val="0"/>
          <w:numId w:val="24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bookmarkStart w:id="7" w:name="_Hlk104978698"/>
      <w:r w:rsidRPr="00101B11">
        <w:rPr>
          <w:rFonts w:ascii="Arial" w:hAnsi="Arial" w:cs="Arial"/>
          <w:sz w:val="24"/>
          <w:szCs w:val="24"/>
          <w:lang w:eastAsia="x-none"/>
        </w:rPr>
        <w:t>OŚWIADCZENIA Współmałżonka Wnioskodawcy stanowiącego załącznik nr 5 do Regulaminu (w przypadku osoby fizycznej prowadzącej działalność gospodarczą i spółki cywilnej);</w:t>
      </w:r>
    </w:p>
    <w:p w14:paraId="456F1451" w14:textId="77777777" w:rsidR="00101B11" w:rsidRPr="00101B11" w:rsidRDefault="00101B11" w:rsidP="000D317E">
      <w:pPr>
        <w:numPr>
          <w:ilvl w:val="0"/>
          <w:numId w:val="24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>OŚWIADCZENIA – Zgody współmałżonka Poręczyciela na poręczenie zobowiązania wekslowego (aval), stanowiącego załącznik nr 6 do Regulaminu;</w:t>
      </w:r>
    </w:p>
    <w:p w14:paraId="516B39EC" w14:textId="77777777" w:rsidR="00101B11" w:rsidRPr="00101B11" w:rsidRDefault="00101B11" w:rsidP="000D317E">
      <w:pPr>
        <w:numPr>
          <w:ilvl w:val="0"/>
          <w:numId w:val="24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 xml:space="preserve"> OŚWIADCZENIA Poręczyciela stanowiącego załącznik nr 7 do Regulaminu.</w:t>
      </w:r>
      <w:bookmarkEnd w:id="7"/>
    </w:p>
    <w:p w14:paraId="068A0455" w14:textId="70F4026E" w:rsidR="00706D96" w:rsidRPr="00706D96" w:rsidRDefault="00706D96" w:rsidP="000D317E">
      <w:pPr>
        <w:pStyle w:val="Akapitzlist"/>
        <w:numPr>
          <w:ilvl w:val="0"/>
          <w:numId w:val="14"/>
        </w:numPr>
        <w:spacing w:after="0"/>
        <w:rPr>
          <w:rFonts w:ascii="Arial" w:hAnsi="Arial" w:cs="Arial"/>
          <w:sz w:val="24"/>
          <w:szCs w:val="24"/>
          <w:lang w:eastAsia="x-none"/>
        </w:rPr>
      </w:pPr>
      <w:r w:rsidRPr="00706D96">
        <w:rPr>
          <w:rFonts w:ascii="Arial" w:hAnsi="Arial" w:cs="Arial"/>
          <w:sz w:val="24"/>
          <w:szCs w:val="24"/>
          <w:lang w:eastAsia="x-none"/>
        </w:rPr>
        <w:t>Oświadczam, że zgodnie z treścią wniosku wybierając zabezpieczenie w postaci gwarancji bankowej lub blokady środków zgromadzonych na rachunku bankowym (kwota zabezpieczenia podwyższona o 20% kwoty przyznanej przy okresie gwarancji bankowej lub blokady rachunku bankowego wynosi</w:t>
      </w:r>
      <w:r w:rsidR="003D6948">
        <w:rPr>
          <w:rFonts w:ascii="Arial" w:hAnsi="Arial" w:cs="Arial"/>
          <w:sz w:val="24"/>
          <w:szCs w:val="24"/>
          <w:lang w:eastAsia="x-none"/>
        </w:rPr>
        <w:t>:</w:t>
      </w:r>
    </w:p>
    <w:p w14:paraId="03A66954" w14:textId="0C212EFB" w:rsidR="00706D96" w:rsidRDefault="00706D96" w:rsidP="000D317E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sz w:val="24"/>
          <w:szCs w:val="24"/>
          <w:lang w:eastAsia="x-none"/>
        </w:rPr>
      </w:pPr>
      <w:r w:rsidRPr="00706D96">
        <w:rPr>
          <w:rFonts w:ascii="Arial" w:hAnsi="Arial" w:cs="Arial"/>
          <w:sz w:val="24"/>
          <w:szCs w:val="24"/>
          <w:lang w:eastAsia="x-none"/>
        </w:rPr>
        <w:t>min. 27 miesięcy w przypadku przyznania refundacji i utrzymania stanowiska  przez okres co najmniej 18 miesięcy</w:t>
      </w:r>
      <w:r w:rsidR="003D6948">
        <w:rPr>
          <w:rFonts w:ascii="Arial" w:hAnsi="Arial" w:cs="Arial"/>
          <w:sz w:val="24"/>
          <w:szCs w:val="24"/>
          <w:lang w:eastAsia="x-none"/>
        </w:rPr>
        <w:t>,</w:t>
      </w:r>
    </w:p>
    <w:p w14:paraId="3FCA4BE4" w14:textId="5F806A58" w:rsidR="00706D96" w:rsidRDefault="00706D96" w:rsidP="000D317E">
      <w:pPr>
        <w:pStyle w:val="Akapitzlist"/>
        <w:numPr>
          <w:ilvl w:val="0"/>
          <w:numId w:val="33"/>
        </w:numPr>
        <w:spacing w:after="0"/>
        <w:rPr>
          <w:rFonts w:ascii="Arial" w:hAnsi="Arial" w:cs="Arial"/>
          <w:sz w:val="24"/>
          <w:szCs w:val="24"/>
          <w:lang w:eastAsia="x-none"/>
        </w:rPr>
      </w:pPr>
      <w:r w:rsidRPr="00706D96">
        <w:rPr>
          <w:rFonts w:ascii="Arial" w:hAnsi="Arial" w:cs="Arial"/>
          <w:sz w:val="24"/>
          <w:szCs w:val="24"/>
          <w:lang w:eastAsia="x-none"/>
        </w:rPr>
        <w:t>min. 18 miesięcy w przypadku przyznania refundacji i utrzymania stanowiska  przez okres co najmniej 12 miesięcy</w:t>
      </w:r>
    </w:p>
    <w:p w14:paraId="08FCD445" w14:textId="1574FD9E" w:rsidR="003D6948" w:rsidRPr="00706D96" w:rsidRDefault="003D6948" w:rsidP="003D6948">
      <w:pPr>
        <w:pStyle w:val="Akapitzlist"/>
        <w:spacing w:after="0"/>
        <w:ind w:left="1440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od dnia podpisania umowy</w:t>
      </w:r>
      <w:r w:rsidR="005D2AA9">
        <w:rPr>
          <w:rFonts w:ascii="Arial" w:hAnsi="Arial" w:cs="Arial"/>
          <w:sz w:val="24"/>
          <w:szCs w:val="24"/>
          <w:lang w:eastAsia="x-none"/>
        </w:rPr>
        <w:t>.</w:t>
      </w:r>
    </w:p>
    <w:p w14:paraId="410175FB" w14:textId="4399C121" w:rsidR="00101B11" w:rsidRPr="00101B11" w:rsidRDefault="00706D96" w:rsidP="000D317E">
      <w:pPr>
        <w:numPr>
          <w:ilvl w:val="0"/>
          <w:numId w:val="14"/>
        </w:numPr>
        <w:spacing w:after="0" w:line="276" w:lineRule="auto"/>
        <w:contextualSpacing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Z</w:t>
      </w:r>
      <w:r w:rsidR="00101B11" w:rsidRPr="00101B11">
        <w:rPr>
          <w:rFonts w:ascii="Arial" w:hAnsi="Arial" w:cs="Arial"/>
          <w:sz w:val="24"/>
          <w:szCs w:val="24"/>
          <w:lang w:eastAsia="x-none"/>
        </w:rPr>
        <w:t>ostałem poinformowany, że w przypadku pozytywnego rozpatrzenia wniosku w celu zawarcia umowy, w terminie 14 dni kalendarzowych jestem zobowiązany do dostarczenia odpowiednich dokumentów finansowych oraz Oświadczenia Współmałżonka Wnioskodawcy (stanowiącego załącznik nr 5 do Regulaminu).</w:t>
      </w:r>
    </w:p>
    <w:p w14:paraId="7017EE0E" w14:textId="61BC3DD9" w:rsidR="00101B11" w:rsidRPr="00101B11" w:rsidRDefault="00101B11" w:rsidP="000D317E">
      <w:pPr>
        <w:numPr>
          <w:ilvl w:val="0"/>
          <w:numId w:val="14"/>
        </w:numPr>
        <w:spacing w:after="0" w:line="276" w:lineRule="auto"/>
        <w:ind w:left="708"/>
        <w:contextualSpacing/>
        <w:rPr>
          <w:rFonts w:ascii="Arial" w:hAnsi="Arial" w:cs="Arial"/>
          <w:b/>
          <w:bCs/>
          <w:sz w:val="24"/>
          <w:szCs w:val="24"/>
          <w:lang w:eastAsia="x-none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>W przypadku aktu notarialnego o poddaniu się egzekucji przez dłużnika należy złożyć oświadczenie dotyczące wykazania składników majątku,</w:t>
      </w:r>
      <w:r w:rsidR="006F69AB">
        <w:rPr>
          <w:rFonts w:ascii="Arial" w:hAnsi="Arial" w:cs="Arial"/>
          <w:sz w:val="24"/>
          <w:szCs w:val="24"/>
          <w:lang w:eastAsia="x-none"/>
        </w:rPr>
        <w:br/>
      </w:r>
      <w:r w:rsidRPr="00101B11">
        <w:rPr>
          <w:rFonts w:ascii="Arial" w:hAnsi="Arial" w:cs="Arial"/>
          <w:sz w:val="24"/>
          <w:szCs w:val="24"/>
          <w:lang w:eastAsia="x-none"/>
        </w:rPr>
        <w:t xml:space="preserve">z których w razie niedotrzymania warunków umowy  będzie mogła być </w:t>
      </w:r>
      <w:r w:rsidRPr="00101B11">
        <w:rPr>
          <w:rFonts w:ascii="Arial" w:hAnsi="Arial" w:cs="Arial"/>
          <w:sz w:val="24"/>
          <w:szCs w:val="24"/>
          <w:lang w:eastAsia="x-none"/>
        </w:rPr>
        <w:lastRenderedPageBreak/>
        <w:t>przeprowadzona egzekucja. Należy również udokumentować tytuł prawny wnioskodawcy do każdego z tych przedmiotów majątkowych, wskazać ewentualne ograniczenia w rozporządzaniu nim.</w:t>
      </w:r>
    </w:p>
    <w:p w14:paraId="73EE82E7" w14:textId="77777777" w:rsidR="001020ED" w:rsidRDefault="001020ED" w:rsidP="000D317E">
      <w:pPr>
        <w:spacing w:line="276" w:lineRule="auto"/>
        <w:ind w:left="708"/>
        <w:contextualSpacing/>
        <w:rPr>
          <w:rFonts w:ascii="Arial" w:hAnsi="Arial" w:cs="Arial"/>
          <w:b/>
          <w:bCs/>
          <w:sz w:val="24"/>
          <w:szCs w:val="24"/>
          <w:lang w:eastAsia="x-none"/>
        </w:rPr>
      </w:pPr>
    </w:p>
    <w:p w14:paraId="6114810D" w14:textId="6341F205" w:rsidR="00101B11" w:rsidRPr="00101B11" w:rsidRDefault="00101B11" w:rsidP="000D317E">
      <w:pPr>
        <w:spacing w:line="276" w:lineRule="auto"/>
        <w:ind w:left="708"/>
        <w:contextualSpacing/>
        <w:rPr>
          <w:rFonts w:ascii="Arial" w:hAnsi="Arial" w:cs="Arial"/>
          <w:b/>
          <w:bCs/>
          <w:sz w:val="24"/>
          <w:szCs w:val="24"/>
          <w:lang w:eastAsia="x-none"/>
        </w:rPr>
      </w:pPr>
      <w:r w:rsidRPr="00101B11">
        <w:rPr>
          <w:rFonts w:ascii="Arial" w:hAnsi="Arial" w:cs="Arial"/>
          <w:b/>
          <w:bCs/>
          <w:sz w:val="24"/>
          <w:szCs w:val="24"/>
          <w:lang w:eastAsia="x-none"/>
        </w:rPr>
        <w:t>Uwaga!</w:t>
      </w:r>
    </w:p>
    <w:p w14:paraId="6AA7B433" w14:textId="761236CA" w:rsidR="00101B11" w:rsidRPr="00101B11" w:rsidRDefault="00101B11" w:rsidP="000D317E">
      <w:pPr>
        <w:spacing w:line="276" w:lineRule="auto"/>
        <w:ind w:left="426"/>
        <w:contextualSpacing/>
        <w:rPr>
          <w:rFonts w:ascii="Arial" w:eastAsia="SimSun" w:hAnsi="Arial" w:cs="Arial"/>
          <w:color w:val="000000"/>
          <w:sz w:val="24"/>
          <w:szCs w:val="24"/>
        </w:rPr>
      </w:pPr>
      <w:r w:rsidRPr="00101B11">
        <w:rPr>
          <w:rFonts w:ascii="Arial" w:hAnsi="Arial" w:cs="Arial"/>
          <w:sz w:val="24"/>
          <w:szCs w:val="24"/>
          <w:lang w:eastAsia="x-none"/>
        </w:rPr>
        <w:t xml:space="preserve">Brak dostarczenia ww. dokumentów w terminie </w:t>
      </w:r>
      <w:r w:rsidRPr="00101B11">
        <w:rPr>
          <w:rFonts w:ascii="Arial" w:eastAsia="SimSun" w:hAnsi="Arial" w:cs="Arial"/>
          <w:color w:val="000000"/>
          <w:sz w:val="24"/>
          <w:szCs w:val="24"/>
        </w:rPr>
        <w:t>skutkować będzie brakiem zawarcia umowy i przekazaniem środków.</w:t>
      </w:r>
    </w:p>
    <w:p w14:paraId="3EB8F89F" w14:textId="77777777" w:rsidR="00101B11" w:rsidRPr="00101B11" w:rsidRDefault="00101B11" w:rsidP="000D317E">
      <w:pPr>
        <w:spacing w:line="276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926BB69" w14:textId="745C56A5" w:rsidR="00101B11" w:rsidRPr="00101B11" w:rsidRDefault="00101B11" w:rsidP="000D317E">
      <w:pPr>
        <w:spacing w:line="276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101B11">
        <w:rPr>
          <w:rFonts w:ascii="Arial" w:hAnsi="Arial" w:cs="Arial"/>
          <w:b/>
          <w:bCs/>
          <w:sz w:val="24"/>
          <w:szCs w:val="24"/>
          <w:lang w:eastAsia="pl-PL"/>
        </w:rPr>
        <w:t xml:space="preserve">Świadomy o odpowiedzialności karnej za składanie nieprawdziwych danych (art. 233 ustawy z dnia 6 czerwca 1997 r.  – Kodeks Karny) oświadczam, </w:t>
      </w:r>
      <w:r w:rsidR="005D2AA9">
        <w:rPr>
          <w:rFonts w:ascii="Arial" w:hAnsi="Arial" w:cs="Arial"/>
          <w:b/>
          <w:bCs/>
          <w:sz w:val="24"/>
          <w:szCs w:val="24"/>
          <w:lang w:eastAsia="pl-PL"/>
        </w:rPr>
        <w:br/>
      </w:r>
      <w:r w:rsidRPr="00101B11">
        <w:rPr>
          <w:rFonts w:ascii="Arial" w:hAnsi="Arial" w:cs="Arial"/>
          <w:b/>
          <w:bCs/>
          <w:sz w:val="24"/>
          <w:szCs w:val="24"/>
          <w:lang w:eastAsia="pl-PL"/>
        </w:rPr>
        <w:t>że dane zawarte w niniejszym wniosku są zgodne z prawdą.</w:t>
      </w:r>
    </w:p>
    <w:p w14:paraId="5EF34EA6" w14:textId="77777777" w:rsidR="00DE7EC6" w:rsidRPr="00F27C83" w:rsidRDefault="00DE7EC6" w:rsidP="000D317E">
      <w:pPr>
        <w:spacing w:line="276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9FDDD1A" w14:textId="77777777" w:rsidR="001020ED" w:rsidRDefault="001020ED" w:rsidP="000D317E">
      <w:pPr>
        <w:spacing w:line="276" w:lineRule="auto"/>
        <w:ind w:left="4248" w:firstLine="708"/>
        <w:rPr>
          <w:rFonts w:ascii="Arial" w:hAnsi="Arial" w:cs="Arial"/>
          <w:sz w:val="20"/>
          <w:szCs w:val="20"/>
          <w:lang w:eastAsia="pl-PL"/>
        </w:rPr>
      </w:pPr>
    </w:p>
    <w:p w14:paraId="34560671" w14:textId="77777777" w:rsidR="001020ED" w:rsidRDefault="001020ED" w:rsidP="000D317E">
      <w:pPr>
        <w:spacing w:line="276" w:lineRule="auto"/>
        <w:ind w:left="4248" w:firstLine="708"/>
        <w:rPr>
          <w:rFonts w:ascii="Arial" w:hAnsi="Arial" w:cs="Arial"/>
          <w:sz w:val="20"/>
          <w:szCs w:val="20"/>
          <w:lang w:eastAsia="pl-PL"/>
        </w:rPr>
      </w:pPr>
    </w:p>
    <w:p w14:paraId="371D31B6" w14:textId="0B180A76" w:rsidR="00DE7EC6" w:rsidRPr="00F27C83" w:rsidRDefault="00DE7EC6" w:rsidP="000D317E">
      <w:pPr>
        <w:spacing w:line="276" w:lineRule="auto"/>
        <w:ind w:left="4248" w:firstLine="708"/>
        <w:rPr>
          <w:rFonts w:ascii="Arial" w:hAnsi="Arial" w:cs="Arial"/>
          <w:sz w:val="20"/>
          <w:szCs w:val="20"/>
          <w:lang w:eastAsia="pl-PL"/>
        </w:rPr>
      </w:pPr>
      <w:r w:rsidRPr="00F27C83">
        <w:rPr>
          <w:rFonts w:ascii="Arial" w:hAnsi="Arial" w:cs="Arial"/>
          <w:sz w:val="20"/>
          <w:szCs w:val="20"/>
          <w:lang w:eastAsia="pl-PL"/>
        </w:rPr>
        <w:t>………………………………………………</w:t>
      </w:r>
    </w:p>
    <w:p w14:paraId="7608F32C" w14:textId="77777777" w:rsidR="00DE7EC6" w:rsidRPr="000D317E" w:rsidRDefault="00DE7EC6" w:rsidP="000D317E">
      <w:pPr>
        <w:spacing w:line="276" w:lineRule="auto"/>
        <w:ind w:left="4956" w:firstLine="12"/>
        <w:textAlignment w:val="baseline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(Data, podpis i pieczęć Wnioskodawcy lub osoby uprawnionej do jego reprezentowania)</w:t>
      </w:r>
    </w:p>
    <w:p w14:paraId="5065D9F1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6E66CF3C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79292515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3A80933C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719D4155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38E0403B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0E0CF612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2248D3D4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EF323D6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30B2AEF2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1EE4A76" w14:textId="77777777" w:rsidR="00DE7EC6" w:rsidRPr="00F27C83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287F55CF" w14:textId="77777777" w:rsidR="00DE7EC6" w:rsidRDefault="00DE7EC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7F68FAA" w14:textId="77777777" w:rsidR="00706D96" w:rsidRDefault="00706D9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750C04E7" w14:textId="77777777" w:rsidR="00706D96" w:rsidRDefault="00706D96" w:rsidP="000D317E">
      <w:pPr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430DB9C" w14:textId="57AA5546" w:rsidR="00706D96" w:rsidRPr="00834ABB" w:rsidRDefault="00706D96" w:rsidP="000D317E">
      <w:pPr>
        <w:pStyle w:val="WW-Default"/>
        <w:tabs>
          <w:tab w:val="left" w:pos="426"/>
          <w:tab w:val="left" w:pos="4678"/>
          <w:tab w:val="left" w:pos="5103"/>
          <w:tab w:val="left" w:pos="5670"/>
          <w:tab w:val="left" w:pos="5812"/>
          <w:tab w:val="left" w:pos="5954"/>
        </w:tabs>
        <w:spacing w:line="276" w:lineRule="auto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  <w:sz w:val="20"/>
          <w:szCs w:val="20"/>
        </w:rPr>
        <w:lastRenderedPageBreak/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  <w:r>
        <w:rPr>
          <w:rFonts w:ascii="Arial" w:hAnsi="Arial" w:cs="Arial"/>
          <w:b/>
          <w:i/>
          <w:iCs/>
          <w:sz w:val="20"/>
          <w:szCs w:val="20"/>
        </w:rPr>
        <w:tab/>
      </w:r>
      <w:r w:rsidR="00684FD8">
        <w:rPr>
          <w:rFonts w:ascii="Arial" w:hAnsi="Arial" w:cs="Arial"/>
          <w:b/>
          <w:i/>
          <w:iCs/>
          <w:sz w:val="20"/>
          <w:szCs w:val="20"/>
        </w:rPr>
        <w:t xml:space="preserve">          </w:t>
      </w:r>
      <w:r w:rsidRPr="00131CE0">
        <w:rPr>
          <w:rFonts w:ascii="Arial" w:hAnsi="Arial" w:cs="Arial"/>
          <w:b/>
          <w:i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i/>
          <w:iCs/>
          <w:sz w:val="20"/>
          <w:szCs w:val="20"/>
        </w:rPr>
        <w:t>7</w:t>
      </w:r>
    </w:p>
    <w:p w14:paraId="3165A15A" w14:textId="77777777" w:rsidR="00706D96" w:rsidRDefault="00706D96" w:rsidP="000D317E">
      <w:pPr>
        <w:tabs>
          <w:tab w:val="left" w:pos="5655"/>
        </w:tabs>
        <w:spacing w:line="276" w:lineRule="auto"/>
        <w:ind w:left="5655"/>
        <w:rPr>
          <w:rFonts w:ascii="Arial" w:hAnsi="Arial" w:cs="Arial"/>
          <w:b/>
          <w:i/>
          <w:iCs/>
          <w:sz w:val="20"/>
          <w:szCs w:val="20"/>
        </w:rPr>
      </w:pPr>
      <w:r w:rsidRPr="00711EE3">
        <w:rPr>
          <w:rFonts w:ascii="Arial" w:hAnsi="Arial" w:cs="Arial"/>
          <w:b/>
          <w:i/>
          <w:iCs/>
          <w:sz w:val="20"/>
          <w:szCs w:val="20"/>
          <w:highlight w:val="yellow"/>
        </w:rPr>
        <w:tab/>
      </w:r>
      <w:r w:rsidRPr="00131CE0">
        <w:rPr>
          <w:rFonts w:ascii="Arial" w:hAnsi="Arial" w:cs="Arial"/>
          <w:b/>
          <w:i/>
          <w:iCs/>
          <w:sz w:val="20"/>
          <w:szCs w:val="20"/>
        </w:rPr>
        <w:t>do Wniosku o refundację kosztów wyposażenia lub doposażenia stanowiska pracy</w:t>
      </w:r>
      <w:r w:rsidRPr="00711EE3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14:paraId="4123A545" w14:textId="77777777" w:rsidR="006F69AB" w:rsidRPr="006F69AB" w:rsidRDefault="006F69AB" w:rsidP="000D317E">
      <w:pPr>
        <w:tabs>
          <w:tab w:val="left" w:pos="5655"/>
        </w:tabs>
        <w:spacing w:line="276" w:lineRule="auto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14:paraId="7BC6B6C7" w14:textId="005467ED" w:rsidR="006F69AB" w:rsidRPr="006F69AB" w:rsidRDefault="006F69AB" w:rsidP="000D317E">
      <w:pPr>
        <w:tabs>
          <w:tab w:val="left" w:pos="5655"/>
        </w:tabs>
        <w:spacing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F69AB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7F88491F" w14:textId="77777777" w:rsidR="006F69AB" w:rsidRPr="006F69AB" w:rsidRDefault="006F69AB" w:rsidP="000D317E">
      <w:pPr>
        <w:tabs>
          <w:tab w:val="left" w:pos="5655"/>
        </w:tabs>
        <w:spacing w:line="276" w:lineRule="auto"/>
        <w:ind w:left="5655"/>
        <w:rPr>
          <w:rFonts w:ascii="Arial" w:hAnsi="Arial" w:cs="Arial"/>
          <w:b/>
          <w:i/>
          <w:iCs/>
          <w:sz w:val="20"/>
          <w:szCs w:val="20"/>
        </w:rPr>
      </w:pPr>
    </w:p>
    <w:p w14:paraId="031A9469" w14:textId="64A79A4A" w:rsidR="006F69AB" w:rsidRPr="006F69AB" w:rsidRDefault="006F69AB" w:rsidP="000D317E">
      <w:pPr>
        <w:suppressAutoHyphens/>
        <w:spacing w:after="0" w:line="276" w:lineRule="auto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złożone na podstawie art. 74 ust. 1 pkt 1 ustawy z dnia 20 marca 2025 r. o rynku pracy i służbach zatrudnienia:</w:t>
      </w:r>
    </w:p>
    <w:p w14:paraId="2DBC2EFA" w14:textId="77777777" w:rsidR="006F69AB" w:rsidRPr="006F69AB" w:rsidRDefault="006F69AB" w:rsidP="000D317E">
      <w:pPr>
        <w:suppressAutoHyphens/>
        <w:spacing w:after="0" w:line="276" w:lineRule="auto"/>
        <w:ind w:left="5670" w:right="-82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2762F475" w14:textId="06BB8012" w:rsidR="006F69AB" w:rsidRPr="00684FD8" w:rsidRDefault="006F69AB" w:rsidP="000D317E">
      <w:pPr>
        <w:suppressAutoHyphens/>
        <w:spacing w:after="0" w:line="276" w:lineRule="auto"/>
        <w:ind w:left="357" w:right="-79" w:hanging="35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Ja niżej podpisany/a</w:t>
      </w:r>
      <w:r w:rsidR="00E34E6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214C4EA6" w14:textId="77777777" w:rsidR="006F69AB" w:rsidRPr="00684FD8" w:rsidRDefault="006F69AB" w:rsidP="00E34E6C">
      <w:pPr>
        <w:suppressAutoHyphens/>
        <w:spacing w:after="0" w:line="276" w:lineRule="auto"/>
        <w:ind w:left="357" w:right="-79" w:hanging="357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15995C62" w14:textId="4C983874" w:rsidR="006F69AB" w:rsidRPr="006F69AB" w:rsidRDefault="006F69AB" w:rsidP="00E34E6C">
      <w:pPr>
        <w:suppressAutoHyphens/>
        <w:spacing w:after="0" w:line="276" w:lineRule="auto"/>
        <w:ind w:left="357" w:right="-79" w:hanging="357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84FD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</w:t>
      </w:r>
    </w:p>
    <w:p w14:paraId="1A48E980" w14:textId="33E77A7E" w:rsidR="006F69AB" w:rsidRPr="00E34E6C" w:rsidRDefault="006F69AB" w:rsidP="00E34E6C">
      <w:pPr>
        <w:suppressAutoHyphens/>
        <w:spacing w:after="0" w:line="276" w:lineRule="auto"/>
        <w:ind w:left="357" w:right="-79" w:hanging="357"/>
        <w:jc w:val="center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E34E6C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(imię i nazwisko)</w:t>
      </w:r>
    </w:p>
    <w:p w14:paraId="7A32816E" w14:textId="77777777" w:rsidR="006F69AB" w:rsidRPr="006F69AB" w:rsidRDefault="006F69AB" w:rsidP="00E34E6C">
      <w:pPr>
        <w:suppressAutoHyphens/>
        <w:spacing w:after="0" w:line="276" w:lineRule="auto"/>
        <w:ind w:right="-79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75B022B1" w14:textId="622CE1AB" w:rsidR="006F69AB" w:rsidRPr="00684FD8" w:rsidRDefault="006F69AB" w:rsidP="00E34E6C">
      <w:pPr>
        <w:suppressAutoHyphens/>
        <w:spacing w:after="0" w:line="276" w:lineRule="auto"/>
        <w:ind w:left="357" w:right="-79" w:hanging="357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Reprezentujący/a</w:t>
      </w:r>
      <w:r w:rsidR="00E34E6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4B527D41" w14:textId="77777777" w:rsidR="006F69AB" w:rsidRPr="006F69AB" w:rsidRDefault="006F69AB" w:rsidP="00E34E6C">
      <w:pPr>
        <w:suppressAutoHyphens/>
        <w:spacing w:after="0" w:line="276" w:lineRule="auto"/>
        <w:ind w:right="-79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</w:p>
    <w:p w14:paraId="369BFF8E" w14:textId="022A6CE7" w:rsidR="006F69AB" w:rsidRPr="006F69AB" w:rsidRDefault="006F69AB" w:rsidP="00E34E6C">
      <w:pPr>
        <w:suppressAutoHyphens/>
        <w:spacing w:after="0" w:line="276" w:lineRule="auto"/>
        <w:ind w:right="-79"/>
        <w:jc w:val="center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…………………………………………………………….……………………………………...</w:t>
      </w:r>
    </w:p>
    <w:p w14:paraId="19A7B55E" w14:textId="55F61631" w:rsidR="006F69AB" w:rsidRPr="00E34E6C" w:rsidRDefault="006F69AB" w:rsidP="00E34E6C">
      <w:pPr>
        <w:suppressAutoHyphens/>
        <w:spacing w:after="0" w:line="276" w:lineRule="auto"/>
        <w:ind w:left="357" w:right="-79" w:hanging="357"/>
        <w:jc w:val="center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E34E6C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(oznaczenie Pracodawcy</w:t>
      </w:r>
      <w:r w:rsidR="00E34E6C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</w:t>
      </w:r>
      <w:r w:rsidRPr="00E34E6C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− pełna nazwa i adres)</w:t>
      </w:r>
    </w:p>
    <w:p w14:paraId="6F9C1B6E" w14:textId="77777777" w:rsidR="006F69AB" w:rsidRPr="006F69AB" w:rsidRDefault="006F69AB" w:rsidP="000D317E">
      <w:pPr>
        <w:tabs>
          <w:tab w:val="left" w:pos="0"/>
        </w:tabs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</w:p>
    <w:p w14:paraId="5A2A6D97" w14:textId="063983A2" w:rsidR="006F69AB" w:rsidRPr="006F69AB" w:rsidRDefault="006F69AB" w:rsidP="000D317E">
      <w:pPr>
        <w:tabs>
          <w:tab w:val="left" w:pos="0"/>
        </w:tabs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oświadczam, że na dzień złożenia wniosku  o  refundację  kosztów wyposażenia lub doposażenia stanowiska pracy dla skierowanego bezrobotnego lub skierowanego poszukującego pracy niezatrudnionego i niewykonującego innej pracy zarobkowej opiekuna osoby niepełnosprawnej</w:t>
      </w:r>
      <w:r w:rsidR="00E34E6C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:</w:t>
      </w:r>
    </w:p>
    <w:p w14:paraId="28BB3198" w14:textId="77777777" w:rsidR="006F69AB" w:rsidRPr="006F69AB" w:rsidRDefault="006F69AB" w:rsidP="000D317E">
      <w:pPr>
        <w:tabs>
          <w:tab w:val="left" w:pos="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- posiadam zaległości podatkowe*,</w:t>
      </w:r>
    </w:p>
    <w:p w14:paraId="306A51BC" w14:textId="77777777" w:rsidR="006F69AB" w:rsidRPr="006F69AB" w:rsidRDefault="006F69AB" w:rsidP="000D317E">
      <w:pPr>
        <w:tabs>
          <w:tab w:val="left" w:pos="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- nie posiadam zaległości podatkowych*</w:t>
      </w:r>
    </w:p>
    <w:p w14:paraId="00DEAEFC" w14:textId="30A08035" w:rsidR="006F69AB" w:rsidRPr="006F69AB" w:rsidRDefault="006F69AB" w:rsidP="000D317E">
      <w:pPr>
        <w:tabs>
          <w:tab w:val="left" w:pos="0"/>
        </w:tabs>
        <w:suppressAutoHyphens/>
        <w:spacing w:after="0" w:line="276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  <w:t>wobec organów Krajowej Administracji Skarbowej (KAS)</w:t>
      </w:r>
      <w:r w:rsidRPr="006F69AB">
        <w:rPr>
          <w:rFonts w:ascii="Arial" w:eastAsia="Times New Roman" w:hAnsi="Arial" w:cs="Arial"/>
          <w:bCs/>
          <w:kern w:val="0"/>
          <w:sz w:val="24"/>
          <w:szCs w:val="24"/>
          <w:lang w:eastAsia="ar-SA"/>
          <w14:ligatures w14:val="none"/>
        </w:rPr>
        <w:t>.</w:t>
      </w:r>
    </w:p>
    <w:p w14:paraId="79EBAD52" w14:textId="77777777" w:rsidR="006F69AB" w:rsidRPr="006F69AB" w:rsidRDefault="006F69AB" w:rsidP="000D317E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6F69AB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* </w:t>
      </w:r>
      <w:r w:rsidRPr="006F69AB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niewłaściwe skreślić</w:t>
      </w:r>
    </w:p>
    <w:p w14:paraId="022B310F" w14:textId="77777777" w:rsidR="006F69AB" w:rsidRPr="006F69AB" w:rsidRDefault="006F69AB" w:rsidP="000D317E">
      <w:pPr>
        <w:shd w:val="clear" w:color="auto" w:fill="FFFFFF"/>
        <w:suppressAutoHyphens/>
        <w:snapToGrid w:val="0"/>
        <w:spacing w:after="0" w:line="276" w:lineRule="auto"/>
        <w:ind w:right="-3"/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</w:pPr>
    </w:p>
    <w:p w14:paraId="4E05CC96" w14:textId="77777777" w:rsidR="006F69AB" w:rsidRPr="006F69AB" w:rsidRDefault="006F69AB" w:rsidP="000D317E">
      <w:pPr>
        <w:shd w:val="clear" w:color="auto" w:fill="FFFFFF"/>
        <w:suppressAutoHyphens/>
        <w:snapToGrid w:val="0"/>
        <w:spacing w:after="0" w:line="276" w:lineRule="auto"/>
        <w:ind w:right="-3"/>
        <w:jc w:val="center"/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</w:pPr>
    </w:p>
    <w:p w14:paraId="2C391A4A" w14:textId="77777777" w:rsidR="000D317E" w:rsidRPr="00F27C83" w:rsidRDefault="000D317E" w:rsidP="000D317E">
      <w:pPr>
        <w:spacing w:line="276" w:lineRule="auto"/>
        <w:ind w:left="4248" w:firstLine="708"/>
        <w:rPr>
          <w:rFonts w:ascii="Arial" w:hAnsi="Arial" w:cs="Arial"/>
          <w:sz w:val="20"/>
          <w:szCs w:val="20"/>
          <w:lang w:eastAsia="pl-PL"/>
        </w:rPr>
      </w:pPr>
      <w:r w:rsidRPr="00F27C83">
        <w:rPr>
          <w:rFonts w:ascii="Arial" w:hAnsi="Arial" w:cs="Arial"/>
          <w:sz w:val="20"/>
          <w:szCs w:val="20"/>
          <w:lang w:eastAsia="pl-PL"/>
        </w:rPr>
        <w:t>………………………………………………</w:t>
      </w:r>
    </w:p>
    <w:p w14:paraId="25B24CD8" w14:textId="77777777" w:rsidR="000D317E" w:rsidRPr="000D317E" w:rsidRDefault="000D317E" w:rsidP="000D317E">
      <w:pPr>
        <w:spacing w:line="276" w:lineRule="auto"/>
        <w:ind w:left="4956" w:firstLine="12"/>
        <w:textAlignment w:val="baseline"/>
        <w:rPr>
          <w:rFonts w:ascii="Arial" w:hAnsi="Arial" w:cs="Arial"/>
          <w:sz w:val="16"/>
          <w:szCs w:val="16"/>
        </w:rPr>
      </w:pPr>
      <w:r w:rsidRPr="000D317E">
        <w:rPr>
          <w:rFonts w:ascii="Arial" w:hAnsi="Arial" w:cs="Arial"/>
          <w:sz w:val="16"/>
          <w:szCs w:val="16"/>
        </w:rPr>
        <w:t>(Data, podpis i pieczęć Wnioskodawcy lub osoby uprawnionej do jego reprezentowania)</w:t>
      </w:r>
    </w:p>
    <w:p w14:paraId="29FAC4A5" w14:textId="3150A3AF" w:rsidR="00834ABB" w:rsidRDefault="00834ABB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E7CDD0E" w14:textId="77777777" w:rsidR="000D317E" w:rsidRDefault="000D317E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28D9AEFD" w14:textId="77777777" w:rsidR="000D317E" w:rsidRDefault="000D317E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1CE6CF37" w14:textId="77777777" w:rsidR="000D317E" w:rsidRDefault="000D317E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0D0CB7F7" w14:textId="77777777" w:rsidR="00E34E6C" w:rsidRDefault="00E34E6C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5A245473" w14:textId="77777777" w:rsidR="00684FD8" w:rsidRDefault="001020ED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</w:pPr>
      <w:r w:rsidRPr="001020ED">
        <w:rPr>
          <w:rFonts w:ascii="Arial" w:hAnsi="Arial" w:cs="Arial"/>
          <w:b/>
          <w:sz w:val="24"/>
          <w:szCs w:val="24"/>
          <w:u w:val="single"/>
        </w:rPr>
        <w:lastRenderedPageBreak/>
        <w:t>Do wniosku należy dołączyć:</w:t>
      </w:r>
      <w:r w:rsidR="00684FD8" w:rsidRPr="00684FD8">
        <w:t xml:space="preserve"> </w:t>
      </w:r>
    </w:p>
    <w:p w14:paraId="62F0DD55" w14:textId="627F36FF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Oryginalne zaświadczenie z Zakładu Ubezpieczeń Społecznych </w:t>
      </w:r>
      <w:r>
        <w:rPr>
          <w:rFonts w:ascii="Arial" w:hAnsi="Arial" w:cs="Arial"/>
          <w:bCs/>
          <w:sz w:val="24"/>
          <w:szCs w:val="24"/>
        </w:rPr>
        <w:br/>
      </w:r>
      <w:r w:rsidRPr="00684FD8">
        <w:rPr>
          <w:rFonts w:ascii="Arial" w:hAnsi="Arial" w:cs="Arial"/>
          <w:bCs/>
          <w:sz w:val="24"/>
          <w:szCs w:val="24"/>
        </w:rPr>
        <w:t>o niezaleganiu w opłacaniu składek;</w:t>
      </w:r>
    </w:p>
    <w:p w14:paraId="42A426E5" w14:textId="456DCC4C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 Oryginalne zaświadczenie z Urzędu Skarbowego  o niezaleganiu </w:t>
      </w:r>
      <w:r>
        <w:rPr>
          <w:rFonts w:ascii="Arial" w:hAnsi="Arial" w:cs="Arial"/>
          <w:bCs/>
          <w:sz w:val="24"/>
          <w:szCs w:val="24"/>
        </w:rPr>
        <w:br/>
      </w:r>
      <w:r w:rsidRPr="00684FD8">
        <w:rPr>
          <w:rFonts w:ascii="Arial" w:hAnsi="Arial" w:cs="Arial"/>
          <w:bCs/>
          <w:sz w:val="24"/>
          <w:szCs w:val="24"/>
        </w:rPr>
        <w:t>w podatkach;</w:t>
      </w:r>
    </w:p>
    <w:p w14:paraId="5C6635DB" w14:textId="77777777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>Potwierdzenie numeru konta bankowego i nazwy banku;</w:t>
      </w:r>
    </w:p>
    <w:p w14:paraId="63A24856" w14:textId="77777777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>Załącznik Nr 1. Zobowiązanie wnioskodawcy;</w:t>
      </w:r>
    </w:p>
    <w:p w14:paraId="35A2E948" w14:textId="05E2D8F1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>Załącznik nr 2  Oświadczenia przedsiębiorcy (w tym żłobka, klubu dziecięc</w:t>
      </w:r>
      <w:r w:rsidR="006237F6">
        <w:rPr>
          <w:rFonts w:ascii="Arial" w:hAnsi="Arial" w:cs="Arial"/>
          <w:bCs/>
          <w:sz w:val="24"/>
          <w:szCs w:val="24"/>
        </w:rPr>
        <w:t xml:space="preserve">ego </w:t>
      </w:r>
      <w:r>
        <w:rPr>
          <w:rFonts w:ascii="Arial" w:hAnsi="Arial" w:cs="Arial"/>
          <w:bCs/>
          <w:sz w:val="24"/>
          <w:szCs w:val="24"/>
        </w:rPr>
        <w:t>l</w:t>
      </w:r>
      <w:r w:rsidRPr="00684FD8">
        <w:rPr>
          <w:rFonts w:ascii="Arial" w:hAnsi="Arial" w:cs="Arial"/>
          <w:bCs/>
          <w:sz w:val="24"/>
          <w:szCs w:val="24"/>
        </w:rPr>
        <w:t>ub podmiotu świadczącego usługi rehabilitacyjne) lub przedsiębiorstwa społecznego;</w:t>
      </w:r>
    </w:p>
    <w:p w14:paraId="13FD4C34" w14:textId="77777777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>Załącznik Nr 3. Oświadczenie producenta rolnego;</w:t>
      </w:r>
    </w:p>
    <w:p w14:paraId="60DAD892" w14:textId="6C832BF9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>Załącznik Nr 4. oświadczenia przedsiębiorcy (w tym żłobka, klubu dziecię</w:t>
      </w:r>
      <w:r w:rsidR="006237F6">
        <w:rPr>
          <w:rFonts w:ascii="Arial" w:hAnsi="Arial" w:cs="Arial"/>
          <w:bCs/>
          <w:sz w:val="24"/>
          <w:szCs w:val="24"/>
        </w:rPr>
        <w:t xml:space="preserve">cego </w:t>
      </w:r>
      <w:r w:rsidRPr="00684FD8">
        <w:rPr>
          <w:rFonts w:ascii="Arial" w:hAnsi="Arial" w:cs="Arial"/>
          <w:bCs/>
          <w:sz w:val="24"/>
          <w:szCs w:val="24"/>
        </w:rPr>
        <w:t>lub podmiotu świadczącego usługi rehabilitacyjne) lub przedsiębiorstwa społecznego;</w:t>
      </w:r>
    </w:p>
    <w:p w14:paraId="1141C74E" w14:textId="20435C86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Załącznik Nr 5. Oświadczenie o pomocy de minimis w tym w rolnictwie </w:t>
      </w:r>
      <w:r>
        <w:rPr>
          <w:rFonts w:ascii="Arial" w:hAnsi="Arial" w:cs="Arial"/>
          <w:bCs/>
          <w:sz w:val="24"/>
          <w:szCs w:val="24"/>
        </w:rPr>
        <w:br/>
      </w:r>
      <w:r w:rsidRPr="00684FD8">
        <w:rPr>
          <w:rFonts w:ascii="Arial" w:hAnsi="Arial" w:cs="Arial"/>
          <w:bCs/>
          <w:sz w:val="24"/>
          <w:szCs w:val="24"/>
        </w:rPr>
        <w:t xml:space="preserve">lub rybołówstwie;   </w:t>
      </w:r>
    </w:p>
    <w:p w14:paraId="4DF10741" w14:textId="77777777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Załącznik Nr 6. Oświadczenie Wnioskodawcy o wyborze formy zabezpieczenia; </w:t>
      </w:r>
    </w:p>
    <w:p w14:paraId="4EBEAB38" w14:textId="77777777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>Załącznik Nr 7. Oświadczenie o nie zaleganiu wobec organów KAS;</w:t>
      </w:r>
    </w:p>
    <w:p w14:paraId="6683D697" w14:textId="53413D25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Załącznik Nr 8. Formularz informacji przedstawianych przy ubieganiu się </w:t>
      </w:r>
      <w:r>
        <w:rPr>
          <w:rFonts w:ascii="Arial" w:hAnsi="Arial" w:cs="Arial"/>
          <w:bCs/>
          <w:sz w:val="24"/>
          <w:szCs w:val="24"/>
        </w:rPr>
        <w:br/>
      </w:r>
      <w:r w:rsidRPr="00684FD8">
        <w:rPr>
          <w:rFonts w:ascii="Arial" w:hAnsi="Arial" w:cs="Arial"/>
          <w:bCs/>
          <w:sz w:val="24"/>
          <w:szCs w:val="24"/>
        </w:rPr>
        <w:t>o pomoc de minimis;</w:t>
      </w:r>
    </w:p>
    <w:p w14:paraId="1003D44F" w14:textId="77777777" w:rsid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Załącznik Nr 9. Zgłoszenie oferty pracy; </w:t>
      </w:r>
    </w:p>
    <w:p w14:paraId="08DEF412" w14:textId="08D3A4B0" w:rsidR="00684FD8" w:rsidRPr="00684FD8" w:rsidRDefault="00684FD8" w:rsidP="000D317E">
      <w:pPr>
        <w:pStyle w:val="Akapitzlist"/>
        <w:numPr>
          <w:ilvl w:val="0"/>
          <w:numId w:val="34"/>
        </w:numPr>
        <w:shd w:val="clear" w:color="auto" w:fill="FFFFFF"/>
        <w:tabs>
          <w:tab w:val="left" w:pos="7371"/>
          <w:tab w:val="left" w:pos="8789"/>
        </w:tabs>
        <w:rPr>
          <w:rFonts w:ascii="Arial" w:hAnsi="Arial" w:cs="Arial"/>
          <w:bCs/>
          <w:sz w:val="24"/>
          <w:szCs w:val="24"/>
        </w:rPr>
      </w:pPr>
      <w:r w:rsidRPr="00684FD8">
        <w:rPr>
          <w:rFonts w:ascii="Arial" w:hAnsi="Arial" w:cs="Arial"/>
          <w:bCs/>
          <w:sz w:val="24"/>
          <w:szCs w:val="24"/>
        </w:rPr>
        <w:t xml:space="preserve">W przypadku producenta rolnego - dokumenty potwierdzające zatrudnienie </w:t>
      </w:r>
      <w:r>
        <w:rPr>
          <w:rFonts w:ascii="Arial" w:hAnsi="Arial" w:cs="Arial"/>
          <w:bCs/>
          <w:sz w:val="24"/>
          <w:szCs w:val="24"/>
        </w:rPr>
        <w:br/>
      </w:r>
      <w:r w:rsidRPr="00684FD8">
        <w:rPr>
          <w:rFonts w:ascii="Arial" w:hAnsi="Arial" w:cs="Arial"/>
          <w:bCs/>
          <w:sz w:val="24"/>
          <w:szCs w:val="24"/>
        </w:rPr>
        <w:t>w okresie ostatnich 6 miesięcy przed dniem złożenia wniosku, w każdym miesiącu, co najmniej 1 pracownika na podstawie stosunku pracy w pełnym wymiarze czasu pracy oraz dokumenty potwierdzające jego ubezpieczenie.</w:t>
      </w:r>
    </w:p>
    <w:p w14:paraId="6C46151A" w14:textId="77777777" w:rsidR="00684FD8" w:rsidRPr="00684FD8" w:rsidRDefault="00684FD8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1BFE7A19" w14:textId="57A479FC" w:rsidR="0023560C" w:rsidRDefault="0023560C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35B2A452" w14:textId="77777777" w:rsidR="00446200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1622F4EC" w14:textId="77777777" w:rsidR="00446200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21F482AC" w14:textId="77777777" w:rsidR="00446200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A8B653A" w14:textId="77777777" w:rsidR="00446200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0A4A9C5" w14:textId="77777777" w:rsidR="00446200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652E3195" w14:textId="77777777" w:rsidR="00446200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5C24CD94" w14:textId="77777777" w:rsidR="00446200" w:rsidRPr="00684FD8" w:rsidRDefault="00446200" w:rsidP="000D317E">
      <w:pPr>
        <w:shd w:val="clear" w:color="auto" w:fill="FFFFFF"/>
        <w:tabs>
          <w:tab w:val="left" w:pos="7371"/>
          <w:tab w:val="left" w:pos="8789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sectPr w:rsidR="00446200" w:rsidRPr="00684FD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ADB90" w14:textId="77777777" w:rsidR="007A723F" w:rsidRDefault="007A723F" w:rsidP="00E07642">
      <w:pPr>
        <w:spacing w:after="0" w:line="240" w:lineRule="auto"/>
      </w:pPr>
      <w:r>
        <w:separator/>
      </w:r>
    </w:p>
  </w:endnote>
  <w:endnote w:type="continuationSeparator" w:id="0">
    <w:p w14:paraId="4305D55B" w14:textId="77777777" w:rsidR="007A723F" w:rsidRDefault="007A723F" w:rsidP="00E07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5826C" w14:textId="234C612B" w:rsidR="007C350B" w:rsidRDefault="007C350B" w:rsidP="00E07642">
    <w:pPr>
      <w:pStyle w:val="Bezodstpw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0529AD">
      <w:rPr>
        <w:rFonts w:ascii="Arial" w:eastAsiaTheme="majorEastAsia" w:hAnsi="Arial" w:cs="Arial"/>
        <w:sz w:val="20"/>
        <w:szCs w:val="20"/>
      </w:rPr>
      <w:t>str.</w:t>
    </w:r>
    <w:r w:rsidRPr="000529AD">
      <w:rPr>
        <w:rFonts w:ascii="Arial" w:eastAsiaTheme="minorEastAsia" w:hAnsi="Arial" w:cs="Arial"/>
        <w:sz w:val="20"/>
        <w:szCs w:val="20"/>
      </w:rPr>
      <w:fldChar w:fldCharType="begin"/>
    </w:r>
    <w:r w:rsidRPr="000529AD">
      <w:rPr>
        <w:rFonts w:ascii="Arial" w:hAnsi="Arial" w:cs="Arial"/>
        <w:sz w:val="20"/>
        <w:szCs w:val="20"/>
      </w:rPr>
      <w:instrText>PAGE    \* MERGEFORMAT</w:instrText>
    </w:r>
    <w:r w:rsidRPr="000529AD">
      <w:rPr>
        <w:rFonts w:ascii="Arial" w:eastAsiaTheme="minorEastAsia" w:hAnsi="Arial" w:cs="Arial"/>
        <w:sz w:val="20"/>
        <w:szCs w:val="20"/>
      </w:rPr>
      <w:fldChar w:fldCharType="separate"/>
    </w:r>
    <w:r w:rsidR="00B62F4A" w:rsidRPr="00B62F4A">
      <w:rPr>
        <w:rFonts w:ascii="Arial" w:eastAsiaTheme="majorEastAsia" w:hAnsi="Arial" w:cs="Arial"/>
        <w:noProof/>
        <w:sz w:val="20"/>
        <w:szCs w:val="20"/>
      </w:rPr>
      <w:t>27</w:t>
    </w:r>
    <w:r w:rsidRPr="000529AD">
      <w:rPr>
        <w:rFonts w:ascii="Arial" w:eastAsiaTheme="majorEastAsia" w:hAnsi="Arial" w:cs="Arial"/>
        <w:sz w:val="20"/>
        <w:szCs w:val="20"/>
      </w:rPr>
      <w:fldChar w:fldCharType="end"/>
    </w:r>
  </w:p>
  <w:p w14:paraId="5785BE4C" w14:textId="4EE223D1" w:rsidR="007C350B" w:rsidRPr="00E07642" w:rsidRDefault="007C350B" w:rsidP="00E07642">
    <w:pPr>
      <w:pStyle w:val="Bezodstpw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97D304" wp14:editId="1D7A7AD7">
              <wp:simplePos x="0" y="0"/>
              <wp:positionH relativeFrom="margin">
                <wp:align>center</wp:align>
              </wp:positionH>
              <wp:positionV relativeFrom="paragraph">
                <wp:posOffset>6350</wp:posOffset>
              </wp:positionV>
              <wp:extent cx="5953125" cy="19050"/>
              <wp:effectExtent l="0" t="0" r="28575" b="19050"/>
              <wp:wrapNone/>
              <wp:docPr id="966406940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B47EB0" id="Łącznik prosty 2" o:spid="_x0000_s1026" style="position:absolute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5pt" to="468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" strokecolor="black [3200]" strokeweight=".5pt">
              <v:stroke joinstyle="miter"/>
              <w10:wrap anchorx="margin"/>
            </v:line>
          </w:pict>
        </mc:Fallback>
      </mc:AlternateContent>
    </w:r>
    <w:r w:rsidRPr="00E07642">
      <w:rPr>
        <w:rFonts w:ascii="Arial" w:hAnsi="Arial" w:cs="Arial"/>
        <w:sz w:val="20"/>
        <w:szCs w:val="20"/>
      </w:rPr>
      <w:t>„Aktywizacja zawodowa osób bezrobotnych w powiecie płońskim (I</w:t>
    </w:r>
    <w:r w:rsidR="00E96A78">
      <w:rPr>
        <w:rFonts w:ascii="Arial" w:hAnsi="Arial" w:cs="Arial"/>
        <w:sz w:val="20"/>
        <w:szCs w:val="20"/>
      </w:rPr>
      <w:t>I</w:t>
    </w:r>
    <w:r w:rsidRPr="00E07642">
      <w:rPr>
        <w:rFonts w:ascii="Arial" w:hAnsi="Arial" w:cs="Arial"/>
        <w:sz w:val="20"/>
        <w:szCs w:val="20"/>
      </w:rPr>
      <w:t>)”</w:t>
    </w:r>
  </w:p>
  <w:p w14:paraId="621B7949" w14:textId="38FD0723" w:rsidR="007C350B" w:rsidRPr="00E07642" w:rsidRDefault="007C350B" w:rsidP="00E07642">
    <w:pPr>
      <w:pStyle w:val="Bezodstpw"/>
      <w:jc w:val="center"/>
      <w:rPr>
        <w:rFonts w:ascii="Arial" w:hAnsi="Arial" w:cs="Arial"/>
        <w:sz w:val="20"/>
        <w:szCs w:val="20"/>
        <w:lang w:eastAsia="pl-PL"/>
      </w:rPr>
    </w:pPr>
    <w:bookmarkStart w:id="8" w:name="_Hlk139976837"/>
    <w:r w:rsidRPr="00E07642">
      <w:rPr>
        <w:rFonts w:ascii="Arial" w:hAnsi="Arial" w:cs="Arial"/>
        <w:sz w:val="20"/>
        <w:szCs w:val="20"/>
        <w:lang w:eastAsia="pl-PL"/>
      </w:rPr>
      <w:t>Projekt współfinansowany przez Unię Europejską ze środków Europejskiego Funduszu Społecznego+</w:t>
    </w:r>
  </w:p>
  <w:p w14:paraId="0EC7CCC1" w14:textId="77777777" w:rsidR="007C350B" w:rsidRDefault="007C350B" w:rsidP="00E07642">
    <w:pPr>
      <w:pStyle w:val="Bezodstpw"/>
      <w:jc w:val="center"/>
      <w:rPr>
        <w:rFonts w:ascii="Arial" w:hAnsi="Arial" w:cs="Arial"/>
        <w:b/>
        <w:bCs/>
        <w:sz w:val="20"/>
        <w:szCs w:val="20"/>
      </w:rPr>
    </w:pPr>
    <w:r w:rsidRPr="00E07642">
      <w:rPr>
        <w:rFonts w:ascii="Arial" w:hAnsi="Arial" w:cs="Arial"/>
        <w:sz w:val="20"/>
        <w:szCs w:val="20"/>
        <w:lang w:eastAsia="pl-PL"/>
      </w:rPr>
      <w:t xml:space="preserve">w ramach </w:t>
    </w:r>
    <w:r w:rsidRPr="00E07642">
      <w:rPr>
        <w:rFonts w:ascii="Arial" w:hAnsi="Arial" w:cs="Arial"/>
        <w:sz w:val="20"/>
        <w:szCs w:val="20"/>
      </w:rPr>
      <w:t>Funduszy Europejskich dla Mazowsza 2021-2027</w:t>
    </w:r>
    <w:r w:rsidRPr="00E07642">
      <w:rPr>
        <w:rFonts w:ascii="Arial" w:hAnsi="Arial" w:cs="Arial"/>
        <w:sz w:val="20"/>
        <w:szCs w:val="20"/>
        <w:lang w:eastAsia="pl-PL"/>
      </w:rPr>
      <w:br/>
      <w:t>Oś priorytetowa VI</w:t>
    </w:r>
    <w:r w:rsidRPr="00E07642">
      <w:rPr>
        <w:rFonts w:ascii="Arial" w:hAnsi="Arial" w:cs="Arial"/>
        <w:sz w:val="20"/>
        <w:szCs w:val="20"/>
      </w:rPr>
      <w:t xml:space="preserve"> Fundusze Europejskie dla aktywnego zawodowo Mazowsza</w:t>
    </w:r>
    <w:r w:rsidRPr="00E07642">
      <w:rPr>
        <w:rFonts w:ascii="Arial" w:hAnsi="Arial" w:cs="Arial"/>
        <w:b/>
        <w:bCs/>
        <w:sz w:val="20"/>
        <w:szCs w:val="20"/>
      </w:rPr>
      <w:t xml:space="preserve"> </w:t>
    </w:r>
  </w:p>
  <w:p w14:paraId="3D9959D1" w14:textId="2206CFD2" w:rsidR="007C350B" w:rsidRPr="00E07642" w:rsidRDefault="007C350B" w:rsidP="009343E1">
    <w:pPr>
      <w:pStyle w:val="Bezodstpw"/>
      <w:jc w:val="center"/>
      <w:rPr>
        <w:rFonts w:ascii="Arial" w:hAnsi="Arial" w:cs="Arial"/>
        <w:sz w:val="20"/>
        <w:szCs w:val="20"/>
      </w:rPr>
    </w:pPr>
    <w:r w:rsidRPr="00E07642">
      <w:rPr>
        <w:rFonts w:ascii="Arial" w:hAnsi="Arial" w:cs="Arial"/>
        <w:sz w:val="20"/>
        <w:szCs w:val="20"/>
      </w:rPr>
      <w:t>Działanie 6.1</w:t>
    </w:r>
    <w:r>
      <w:rPr>
        <w:rFonts w:ascii="Arial" w:hAnsi="Arial" w:cs="Arial"/>
        <w:sz w:val="20"/>
        <w:szCs w:val="20"/>
      </w:rPr>
      <w:t xml:space="preserve"> </w:t>
    </w:r>
    <w:r w:rsidRPr="00E07642">
      <w:rPr>
        <w:rFonts w:ascii="Arial" w:hAnsi="Arial" w:cs="Arial"/>
        <w:sz w:val="20"/>
        <w:szCs w:val="20"/>
      </w:rPr>
      <w:t>Aktywizacja zawodowa osób bezrobotnych</w:t>
    </w:r>
    <w:bookmarkEnd w:id="8"/>
  </w:p>
  <w:p w14:paraId="1ACB0D11" w14:textId="5454AA22" w:rsidR="007C350B" w:rsidRPr="00E07642" w:rsidRDefault="007C350B" w:rsidP="000529AD">
    <w:pPr>
      <w:pStyle w:val="Bezodstpw"/>
      <w:tabs>
        <w:tab w:val="left" w:pos="1635"/>
        <w:tab w:val="center" w:pos="4536"/>
      </w:tabs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07642">
      <w:rPr>
        <w:rFonts w:ascii="Arial" w:hAnsi="Arial" w:cs="Arial"/>
        <w:sz w:val="20"/>
        <w:szCs w:val="20"/>
      </w:rPr>
      <w:t>#FunduszeUE</w:t>
    </w:r>
    <w:r>
      <w:rPr>
        <w:rFonts w:ascii="Arial" w:hAnsi="Arial" w:cs="Arial"/>
        <w:sz w:val="20"/>
        <w:szCs w:val="20"/>
      </w:rPr>
      <w:t xml:space="preserve">    </w:t>
    </w:r>
    <w:r>
      <w:rPr>
        <w:rFonts w:asciiTheme="majorHAnsi" w:eastAsiaTheme="majorEastAsia" w:hAnsiTheme="majorHAnsi" w:cstheme="majorBidi"/>
        <w:sz w:val="28"/>
        <w:szCs w:val="28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8AB9F" w14:textId="77777777" w:rsidR="007A723F" w:rsidRDefault="007A723F" w:rsidP="00E07642">
      <w:pPr>
        <w:spacing w:after="0" w:line="240" w:lineRule="auto"/>
      </w:pPr>
      <w:r>
        <w:separator/>
      </w:r>
    </w:p>
  </w:footnote>
  <w:footnote w:type="continuationSeparator" w:id="0">
    <w:p w14:paraId="04071FA0" w14:textId="77777777" w:rsidR="007A723F" w:rsidRDefault="007A723F" w:rsidP="00E07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84CF" w14:textId="1D62041F" w:rsidR="007C350B" w:rsidRDefault="007C350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66DB33" wp14:editId="0DD2CD51">
              <wp:simplePos x="0" y="0"/>
              <wp:positionH relativeFrom="column">
                <wp:posOffset>-4445</wp:posOffset>
              </wp:positionH>
              <wp:positionV relativeFrom="paragraph">
                <wp:posOffset>560070</wp:posOffset>
              </wp:positionV>
              <wp:extent cx="5448300" cy="0"/>
              <wp:effectExtent l="0" t="0" r="0" b="0"/>
              <wp:wrapNone/>
              <wp:docPr id="287972080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483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69BA6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44.1pt" to="428.65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236D9FA4" wp14:editId="3F9213B8">
          <wp:extent cx="5486400" cy="609600"/>
          <wp:effectExtent l="0" t="0" r="0" b="0"/>
          <wp:docPr id="909910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946638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5"/>
    <w:multiLevelType w:val="singleLevel"/>
    <w:tmpl w:val="5340269A"/>
    <w:name w:val="WW8Num5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color w:val="auto"/>
      </w:rPr>
    </w:lvl>
  </w:abstractNum>
  <w:abstractNum w:abstractNumId="2" w15:restartNumberingAfterBreak="0">
    <w:nsid w:val="00000006"/>
    <w:multiLevelType w:val="singleLevel"/>
    <w:tmpl w:val="663EDE2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man Old Style" w:hAnsi="Bookman Old Style" w:cs="Times New Roman"/>
        <w:b/>
        <w:color w:val="000000"/>
        <w:sz w:val="20"/>
        <w:szCs w:val="2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4"/>
        <w:szCs w:val="24"/>
      </w:rPr>
    </w:lvl>
  </w:abstractNum>
  <w:abstractNum w:abstractNumId="4" w15:restartNumberingAfterBreak="0">
    <w:nsid w:val="00000008"/>
    <w:multiLevelType w:val="multilevel"/>
    <w:tmpl w:val="FDC2845C"/>
    <w:name w:val="WW8Num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cs="Verdana"/>
        <w:color w:val="000000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singleLevel"/>
    <w:tmpl w:val="6FF6BE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  <w:b/>
        <w:bCs/>
        <w:strike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Wingdings"/>
        <w:b/>
        <w:sz w:val="24"/>
        <w:szCs w:val="24"/>
      </w:rPr>
    </w:lvl>
  </w:abstractNum>
  <w:abstractNum w:abstractNumId="7" w15:restartNumberingAfterBreak="0">
    <w:nsid w:val="0000000B"/>
    <w:multiLevelType w:val="singleLevel"/>
    <w:tmpl w:val="BAD2C1B6"/>
    <w:name w:val="WW8Num11"/>
    <w:lvl w:ilvl="0">
      <w:start w:val="1"/>
      <w:numFmt w:val="decimal"/>
      <w:lvlText w:val="%1)"/>
      <w:lvlJc w:val="left"/>
      <w:pPr>
        <w:tabs>
          <w:tab w:val="num" w:pos="708"/>
        </w:tabs>
        <w:ind w:left="945" w:hanging="405"/>
      </w:pPr>
      <w:rPr>
        <w:rFonts w:ascii="Arial" w:hAnsi="Arial" w:cs="Arial" w:hint="default"/>
        <w:b/>
        <w:bCs/>
        <w:color w:val="000000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C6902BCC"/>
    <w:name w:val="WW8Num13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10" w15:restartNumberingAfterBreak="0">
    <w:nsid w:val="0000000E"/>
    <w:multiLevelType w:val="multilevel"/>
    <w:tmpl w:val="0000000E"/>
    <w:lvl w:ilvl="0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1429" w:hanging="360"/>
      </w:pPr>
    </w:lvl>
    <w:lvl w:ilvl="2">
      <w:start w:val="1"/>
      <w:numFmt w:val="lowerLetter"/>
      <w:lvlText w:val="%3."/>
      <w:lvlJc w:val="left"/>
      <w:pPr>
        <w:tabs>
          <w:tab w:val="num" w:pos="2329"/>
        </w:tabs>
        <w:ind w:left="2329" w:hanging="36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  <w:sz w:val="22"/>
        <w:szCs w:val="22"/>
      </w:rPr>
    </w:lvl>
  </w:abstractNum>
  <w:abstractNum w:abstractNumId="12" w15:restartNumberingAfterBreak="0">
    <w:nsid w:val="0888738A"/>
    <w:multiLevelType w:val="hybridMultilevel"/>
    <w:tmpl w:val="6D389756"/>
    <w:lvl w:ilvl="0" w:tplc="DA12621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EF149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1806617"/>
    <w:multiLevelType w:val="hybridMultilevel"/>
    <w:tmpl w:val="DD0CA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1E55"/>
    <w:multiLevelType w:val="hybridMultilevel"/>
    <w:tmpl w:val="9344FD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55560A"/>
    <w:multiLevelType w:val="hybridMultilevel"/>
    <w:tmpl w:val="06D0C420"/>
    <w:lvl w:ilvl="0" w:tplc="29921E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F1675"/>
    <w:multiLevelType w:val="hybridMultilevel"/>
    <w:tmpl w:val="F9364B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B6B39"/>
    <w:multiLevelType w:val="hybridMultilevel"/>
    <w:tmpl w:val="65281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25F47"/>
    <w:multiLevelType w:val="hybridMultilevel"/>
    <w:tmpl w:val="E6E204BE"/>
    <w:lvl w:ilvl="0" w:tplc="0415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0" w15:restartNumberingAfterBreak="0">
    <w:nsid w:val="427C5002"/>
    <w:multiLevelType w:val="multilevel"/>
    <w:tmpl w:val="1F986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3BC4150"/>
    <w:multiLevelType w:val="hybridMultilevel"/>
    <w:tmpl w:val="D658756A"/>
    <w:lvl w:ilvl="0" w:tplc="FA12248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C1BC0"/>
    <w:multiLevelType w:val="hybridMultilevel"/>
    <w:tmpl w:val="9F82E6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5CD1964"/>
    <w:multiLevelType w:val="hybridMultilevel"/>
    <w:tmpl w:val="FDD0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5971EA"/>
    <w:multiLevelType w:val="hybridMultilevel"/>
    <w:tmpl w:val="E660A9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9FA4C33"/>
    <w:multiLevelType w:val="hybridMultilevel"/>
    <w:tmpl w:val="8EAE2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F43B6"/>
    <w:multiLevelType w:val="hybridMultilevel"/>
    <w:tmpl w:val="52086D0C"/>
    <w:lvl w:ilvl="0" w:tplc="49BE74E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571D3"/>
    <w:multiLevelType w:val="hybridMultilevel"/>
    <w:tmpl w:val="D606358E"/>
    <w:lvl w:ilvl="0" w:tplc="B9800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675FD"/>
    <w:multiLevelType w:val="hybridMultilevel"/>
    <w:tmpl w:val="275C6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75369"/>
    <w:multiLevelType w:val="hybridMultilevel"/>
    <w:tmpl w:val="4ED00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14074"/>
    <w:multiLevelType w:val="hybridMultilevel"/>
    <w:tmpl w:val="66787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844727"/>
    <w:multiLevelType w:val="hybridMultilevel"/>
    <w:tmpl w:val="80D4E9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21E7C"/>
    <w:multiLevelType w:val="hybridMultilevel"/>
    <w:tmpl w:val="4908363E"/>
    <w:lvl w:ilvl="0" w:tplc="AFFE4AB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ECB778A"/>
    <w:multiLevelType w:val="hybridMultilevel"/>
    <w:tmpl w:val="61EC0FD6"/>
    <w:lvl w:ilvl="0" w:tplc="E9167F9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4797634">
    <w:abstractNumId w:val="0"/>
  </w:num>
  <w:num w:numId="2" w16cid:durableId="1400205069">
    <w:abstractNumId w:val="1"/>
  </w:num>
  <w:num w:numId="3" w16cid:durableId="518011369">
    <w:abstractNumId w:val="2"/>
  </w:num>
  <w:num w:numId="4" w16cid:durableId="239950553">
    <w:abstractNumId w:val="3"/>
  </w:num>
  <w:num w:numId="5" w16cid:durableId="440420310">
    <w:abstractNumId w:val="4"/>
  </w:num>
  <w:num w:numId="6" w16cid:durableId="22289507">
    <w:abstractNumId w:val="5"/>
  </w:num>
  <w:num w:numId="7" w16cid:durableId="1354764454">
    <w:abstractNumId w:val="6"/>
  </w:num>
  <w:num w:numId="8" w16cid:durableId="2108235785">
    <w:abstractNumId w:val="7"/>
  </w:num>
  <w:num w:numId="9" w16cid:durableId="212927621">
    <w:abstractNumId w:val="8"/>
  </w:num>
  <w:num w:numId="10" w16cid:durableId="1933735331">
    <w:abstractNumId w:val="9"/>
  </w:num>
  <w:num w:numId="11" w16cid:durableId="539588853">
    <w:abstractNumId w:val="10"/>
  </w:num>
  <w:num w:numId="12" w16cid:durableId="83766945">
    <w:abstractNumId w:val="11"/>
  </w:num>
  <w:num w:numId="13" w16cid:durableId="1869948141">
    <w:abstractNumId w:val="17"/>
  </w:num>
  <w:num w:numId="14" w16cid:durableId="1894219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0825352">
    <w:abstractNumId w:val="19"/>
  </w:num>
  <w:num w:numId="16" w16cid:durableId="1769234856">
    <w:abstractNumId w:val="16"/>
  </w:num>
  <w:num w:numId="17" w16cid:durableId="1192110045">
    <w:abstractNumId w:val="26"/>
  </w:num>
  <w:num w:numId="18" w16cid:durableId="1395356306">
    <w:abstractNumId w:val="20"/>
  </w:num>
  <w:num w:numId="19" w16cid:durableId="1261256927">
    <w:abstractNumId w:val="28"/>
  </w:num>
  <w:num w:numId="20" w16cid:durableId="1477842216">
    <w:abstractNumId w:val="12"/>
  </w:num>
  <w:num w:numId="21" w16cid:durableId="930628122">
    <w:abstractNumId w:val="33"/>
  </w:num>
  <w:num w:numId="22" w16cid:durableId="1552959805">
    <w:abstractNumId w:val="32"/>
  </w:num>
  <w:num w:numId="23" w16cid:durableId="701783567">
    <w:abstractNumId w:val="31"/>
  </w:num>
  <w:num w:numId="24" w16cid:durableId="202444750">
    <w:abstractNumId w:val="19"/>
  </w:num>
  <w:num w:numId="25" w16cid:durableId="639114128">
    <w:abstractNumId w:val="13"/>
  </w:num>
  <w:num w:numId="26" w16cid:durableId="1820340399">
    <w:abstractNumId w:val="29"/>
  </w:num>
  <w:num w:numId="27" w16cid:durableId="374938304">
    <w:abstractNumId w:val="27"/>
  </w:num>
  <w:num w:numId="28" w16cid:durableId="1352876518">
    <w:abstractNumId w:val="22"/>
  </w:num>
  <w:num w:numId="29" w16cid:durableId="757334492">
    <w:abstractNumId w:val="14"/>
  </w:num>
  <w:num w:numId="30" w16cid:durableId="747650579">
    <w:abstractNumId w:val="15"/>
  </w:num>
  <w:num w:numId="31" w16cid:durableId="452678818">
    <w:abstractNumId w:val="23"/>
  </w:num>
  <w:num w:numId="32" w16cid:durableId="30347660">
    <w:abstractNumId w:val="30"/>
  </w:num>
  <w:num w:numId="33" w16cid:durableId="1436632747">
    <w:abstractNumId w:val="24"/>
  </w:num>
  <w:num w:numId="34" w16cid:durableId="1850675231">
    <w:abstractNumId w:val="18"/>
  </w:num>
  <w:num w:numId="35" w16cid:durableId="13252078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642"/>
    <w:rsid w:val="00022EB5"/>
    <w:rsid w:val="000529AD"/>
    <w:rsid w:val="0006049E"/>
    <w:rsid w:val="000801C2"/>
    <w:rsid w:val="00092DB2"/>
    <w:rsid w:val="000C36CE"/>
    <w:rsid w:val="000D317E"/>
    <w:rsid w:val="000E7385"/>
    <w:rsid w:val="000F3025"/>
    <w:rsid w:val="00101B11"/>
    <w:rsid w:val="001020ED"/>
    <w:rsid w:val="0012091E"/>
    <w:rsid w:val="00131CE0"/>
    <w:rsid w:val="00134E89"/>
    <w:rsid w:val="00156941"/>
    <w:rsid w:val="001616FA"/>
    <w:rsid w:val="00174843"/>
    <w:rsid w:val="00176024"/>
    <w:rsid w:val="00193FCE"/>
    <w:rsid w:val="001B5E0E"/>
    <w:rsid w:val="001C274C"/>
    <w:rsid w:val="001D6286"/>
    <w:rsid w:val="001D719A"/>
    <w:rsid w:val="00215AF8"/>
    <w:rsid w:val="0023560C"/>
    <w:rsid w:val="00241CF2"/>
    <w:rsid w:val="00256F10"/>
    <w:rsid w:val="002C510D"/>
    <w:rsid w:val="002E327E"/>
    <w:rsid w:val="00305F3E"/>
    <w:rsid w:val="00313C03"/>
    <w:rsid w:val="00331251"/>
    <w:rsid w:val="003346CA"/>
    <w:rsid w:val="00354F6C"/>
    <w:rsid w:val="003665D0"/>
    <w:rsid w:val="00385077"/>
    <w:rsid w:val="003D6948"/>
    <w:rsid w:val="00416372"/>
    <w:rsid w:val="0042320C"/>
    <w:rsid w:val="0042650F"/>
    <w:rsid w:val="00446200"/>
    <w:rsid w:val="00453B12"/>
    <w:rsid w:val="00455A02"/>
    <w:rsid w:val="004B69E5"/>
    <w:rsid w:val="004D31B7"/>
    <w:rsid w:val="004D790C"/>
    <w:rsid w:val="005155FC"/>
    <w:rsid w:val="00544639"/>
    <w:rsid w:val="005653B5"/>
    <w:rsid w:val="005C75DF"/>
    <w:rsid w:val="005D0AF5"/>
    <w:rsid w:val="005D2AA9"/>
    <w:rsid w:val="005F38E7"/>
    <w:rsid w:val="005F46A0"/>
    <w:rsid w:val="00605206"/>
    <w:rsid w:val="006237F6"/>
    <w:rsid w:val="0062771C"/>
    <w:rsid w:val="006461B9"/>
    <w:rsid w:val="00654442"/>
    <w:rsid w:val="00684FD8"/>
    <w:rsid w:val="0069529B"/>
    <w:rsid w:val="006967A5"/>
    <w:rsid w:val="006A502C"/>
    <w:rsid w:val="006A5292"/>
    <w:rsid w:val="006E1044"/>
    <w:rsid w:val="006F32B2"/>
    <w:rsid w:val="006F69AB"/>
    <w:rsid w:val="00706D96"/>
    <w:rsid w:val="00711EE3"/>
    <w:rsid w:val="007156CD"/>
    <w:rsid w:val="007174FD"/>
    <w:rsid w:val="00731D81"/>
    <w:rsid w:val="00750C4A"/>
    <w:rsid w:val="00780A85"/>
    <w:rsid w:val="007A723F"/>
    <w:rsid w:val="007B250C"/>
    <w:rsid w:val="007C350B"/>
    <w:rsid w:val="007C7139"/>
    <w:rsid w:val="007F17BD"/>
    <w:rsid w:val="007F7954"/>
    <w:rsid w:val="00834ABB"/>
    <w:rsid w:val="00842ACD"/>
    <w:rsid w:val="00896D09"/>
    <w:rsid w:val="008A09D6"/>
    <w:rsid w:val="008B7D6F"/>
    <w:rsid w:val="00915E97"/>
    <w:rsid w:val="00917354"/>
    <w:rsid w:val="009343E1"/>
    <w:rsid w:val="009605C1"/>
    <w:rsid w:val="009921D5"/>
    <w:rsid w:val="009A3A83"/>
    <w:rsid w:val="009C3D25"/>
    <w:rsid w:val="009F1004"/>
    <w:rsid w:val="009F3BE3"/>
    <w:rsid w:val="00A35224"/>
    <w:rsid w:val="00A42619"/>
    <w:rsid w:val="00A66D30"/>
    <w:rsid w:val="00A706E7"/>
    <w:rsid w:val="00AB1B4F"/>
    <w:rsid w:val="00AB4E29"/>
    <w:rsid w:val="00AC01C7"/>
    <w:rsid w:val="00AD3375"/>
    <w:rsid w:val="00B20AF1"/>
    <w:rsid w:val="00B22CDF"/>
    <w:rsid w:val="00B62A50"/>
    <w:rsid w:val="00B62F4A"/>
    <w:rsid w:val="00B7320C"/>
    <w:rsid w:val="00B861CE"/>
    <w:rsid w:val="00BA0392"/>
    <w:rsid w:val="00C31831"/>
    <w:rsid w:val="00C71D21"/>
    <w:rsid w:val="00C85C66"/>
    <w:rsid w:val="00CE1DA1"/>
    <w:rsid w:val="00D74EA5"/>
    <w:rsid w:val="00DE689C"/>
    <w:rsid w:val="00DE7EC6"/>
    <w:rsid w:val="00DF6634"/>
    <w:rsid w:val="00E01A1F"/>
    <w:rsid w:val="00E07642"/>
    <w:rsid w:val="00E34E6C"/>
    <w:rsid w:val="00E6128D"/>
    <w:rsid w:val="00E96A78"/>
    <w:rsid w:val="00ED56A9"/>
    <w:rsid w:val="00F03590"/>
    <w:rsid w:val="00F217A3"/>
    <w:rsid w:val="00F231E5"/>
    <w:rsid w:val="00F27C83"/>
    <w:rsid w:val="00F92A5D"/>
    <w:rsid w:val="00FB5131"/>
    <w:rsid w:val="00FE17F9"/>
    <w:rsid w:val="00FE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1A353"/>
  <w15:chartTrackingRefBased/>
  <w15:docId w15:val="{88BA7AF6-4CBB-40E7-8873-B08BB47A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642"/>
  </w:style>
  <w:style w:type="paragraph" w:styleId="Stopka">
    <w:name w:val="footer"/>
    <w:basedOn w:val="Normalny"/>
    <w:link w:val="StopkaZnak"/>
    <w:uiPriority w:val="99"/>
    <w:unhideWhenUsed/>
    <w:rsid w:val="00E0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642"/>
  </w:style>
  <w:style w:type="paragraph" w:styleId="Bezodstpw">
    <w:name w:val="No Spacing"/>
    <w:uiPriority w:val="1"/>
    <w:qFormat/>
    <w:rsid w:val="00E07642"/>
    <w:pPr>
      <w:spacing w:after="0" w:line="240" w:lineRule="auto"/>
    </w:pPr>
  </w:style>
  <w:style w:type="character" w:customStyle="1" w:styleId="Znakiprzypiswdolnych">
    <w:name w:val="Znaki przypisów dolnych"/>
    <w:rsid w:val="00B7320C"/>
    <w:rPr>
      <w:vertAlign w:val="superscript"/>
    </w:rPr>
  </w:style>
  <w:style w:type="character" w:styleId="Hipercze">
    <w:name w:val="Hyperlink"/>
    <w:rsid w:val="00B7320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7320C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7320C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rsid w:val="00B7320C"/>
    <w:pPr>
      <w:suppressAutoHyphens/>
      <w:autoSpaceDE w:val="0"/>
      <w:spacing w:before="10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omy">
    <w:name w:val="Domy"/>
    <w:rsid w:val="00B7320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ar-SA"/>
      <w14:ligatures w14:val="none"/>
    </w:rPr>
  </w:style>
  <w:style w:type="paragraph" w:customStyle="1" w:styleId="p1">
    <w:name w:val="p1"/>
    <w:basedOn w:val="Normalny"/>
    <w:rsid w:val="00B732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WW-Default">
    <w:name w:val="WW-Default"/>
    <w:rsid w:val="00B7320C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0"/>
      <w:sz w:val="24"/>
      <w:szCs w:val="24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94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A0392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Uwydatnienie">
    <w:name w:val="Emphasis"/>
    <w:basedOn w:val="Domylnaczcionkaakapitu"/>
    <w:uiPriority w:val="20"/>
    <w:qFormat/>
    <w:rsid w:val="00E6128D"/>
    <w:rPr>
      <w:i/>
      <w:iCs/>
    </w:rPr>
  </w:style>
  <w:style w:type="character" w:styleId="Pogrubienie">
    <w:name w:val="Strong"/>
    <w:basedOn w:val="Domylnaczcionkaakapitu"/>
    <w:uiPriority w:val="22"/>
    <w:qFormat/>
    <w:rsid w:val="00E6128D"/>
    <w:rPr>
      <w:b/>
      <w:bCs/>
    </w:rPr>
  </w:style>
  <w:style w:type="character" w:customStyle="1" w:styleId="WW8Num2z0">
    <w:name w:val="WW8Num2z0"/>
    <w:rsid w:val="0042650F"/>
    <w:rPr>
      <w:rFonts w:cs="Bookman Old Style" w:hint="default"/>
    </w:rPr>
  </w:style>
  <w:style w:type="table" w:styleId="Tabela-Siatka">
    <w:name w:val="Table Grid"/>
    <w:basedOn w:val="Standardowy"/>
    <w:uiPriority w:val="39"/>
    <w:rsid w:val="007F7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F69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F6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3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ansk.prac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0AD9C-F0AC-4CA9-B82C-EFEEA667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5551</Words>
  <Characters>33309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13</cp:revision>
  <cp:lastPrinted>2025-06-27T12:19:00Z</cp:lastPrinted>
  <dcterms:created xsi:type="dcterms:W3CDTF">2025-06-27T10:27:00Z</dcterms:created>
  <dcterms:modified xsi:type="dcterms:W3CDTF">2025-06-30T09:40:00Z</dcterms:modified>
</cp:coreProperties>
</file>